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CD873" w14:textId="77777777" w:rsidR="00824549" w:rsidRPr="00D71383" w:rsidRDefault="00824549" w:rsidP="00824549">
      <w:pPr>
        <w:rPr>
          <w:rFonts w:ascii="Calibri" w:hAnsi="Calibri" w:cs="Calibri"/>
          <w:b/>
        </w:rPr>
      </w:pPr>
      <w:bookmarkStart w:id="0" w:name="_Toc424555652"/>
      <w:bookmarkStart w:id="1" w:name="_GoBack"/>
      <w:bookmarkEnd w:id="1"/>
      <w:r w:rsidRPr="00D71383">
        <w:rPr>
          <w:rFonts w:ascii="Calibri" w:hAnsi="Calibri" w:cs="Calibri"/>
          <w:b/>
        </w:rPr>
        <w:t xml:space="preserve">Příloha č. </w:t>
      </w:r>
      <w:r w:rsidRPr="00D71383">
        <w:rPr>
          <w:rFonts w:ascii="Calibri" w:hAnsi="Calibri" w:cs="Calibri"/>
          <w:b/>
          <w:lang w:eastAsia="x-none"/>
        </w:rPr>
        <w:t>1</w:t>
      </w:r>
      <w:r w:rsidRPr="00D71383">
        <w:rPr>
          <w:rFonts w:ascii="Calibri" w:hAnsi="Calibri" w:cs="Calibri"/>
          <w:b/>
        </w:rPr>
        <w:t xml:space="preserve"> - Krycí list</w:t>
      </w:r>
      <w:bookmarkEnd w:id="0"/>
    </w:p>
    <w:p w14:paraId="35887052" w14:textId="77777777" w:rsidR="00824549" w:rsidRPr="00D71383" w:rsidRDefault="00824549" w:rsidP="0082454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1383">
        <w:rPr>
          <w:rFonts w:ascii="Calibri" w:hAnsi="Calibri" w:cs="Calibri"/>
          <w:b/>
          <w:bCs/>
          <w:sz w:val="22"/>
          <w:szCs w:val="22"/>
        </w:rPr>
        <w:t>KRYCÍ LIST NABÍDKY</w:t>
      </w:r>
    </w:p>
    <w:p w14:paraId="4E49CAA3" w14:textId="77777777" w:rsidR="00824549" w:rsidRPr="00D71383" w:rsidRDefault="00824549" w:rsidP="00824549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FEFA8AD" w14:textId="77777777" w:rsidR="00824549" w:rsidRPr="00D71383" w:rsidRDefault="00824549" w:rsidP="00824549">
      <w:pPr>
        <w:jc w:val="center"/>
        <w:rPr>
          <w:rFonts w:ascii="Calibri" w:hAnsi="Calibri" w:cs="Calibri"/>
          <w:bCs/>
          <w:sz w:val="22"/>
          <w:szCs w:val="22"/>
        </w:rPr>
      </w:pPr>
      <w:r w:rsidRPr="00D71383">
        <w:rPr>
          <w:rFonts w:ascii="Calibri" w:hAnsi="Calibri" w:cs="Calibri"/>
          <w:bCs/>
          <w:sz w:val="22"/>
          <w:szCs w:val="22"/>
        </w:rPr>
        <w:t>pro zakázku</w:t>
      </w:r>
    </w:p>
    <w:p w14:paraId="2826F068" w14:textId="77777777" w:rsidR="00824549" w:rsidRPr="00D71383" w:rsidRDefault="00824549" w:rsidP="00824549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78E18D7C" w14:textId="77777777" w:rsidR="007E35CA" w:rsidRPr="00D71383" w:rsidRDefault="007E35CA" w:rsidP="007E35CA">
      <w:pPr>
        <w:jc w:val="center"/>
        <w:rPr>
          <w:rFonts w:ascii="Calibri" w:eastAsia="Helvetica" w:hAnsi="Calibri" w:cs="Calibri"/>
          <w:b/>
          <w:bCs/>
          <w:color w:val="000000"/>
          <w:sz w:val="22"/>
          <w:szCs w:val="22"/>
        </w:rPr>
      </w:pPr>
      <w:r w:rsidRPr="00D71383">
        <w:rPr>
          <w:rFonts w:ascii="Calibri" w:eastAsia="Helvetica" w:hAnsi="Calibri" w:cs="Calibri"/>
          <w:b/>
          <w:bCs/>
          <w:color w:val="000000"/>
          <w:sz w:val="22"/>
          <w:szCs w:val="22"/>
        </w:rPr>
        <w:t xml:space="preserve">Pořízení ICT vybavení pro kompetenční centrum pro </w:t>
      </w:r>
      <w:proofErr w:type="gramStart"/>
      <w:r w:rsidRPr="00D71383">
        <w:rPr>
          <w:rFonts w:ascii="Calibri" w:eastAsia="Helvetica" w:hAnsi="Calibri" w:cs="Calibri"/>
          <w:b/>
          <w:bCs/>
          <w:color w:val="000000"/>
          <w:sz w:val="22"/>
          <w:szCs w:val="22"/>
        </w:rPr>
        <w:t>3D</w:t>
      </w:r>
      <w:proofErr w:type="gramEnd"/>
    </w:p>
    <w:p w14:paraId="7FFDC7BA" w14:textId="77777777" w:rsidR="009543B7" w:rsidRPr="00D71383" w:rsidRDefault="009543B7" w:rsidP="00824549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126"/>
        <w:gridCol w:w="1134"/>
        <w:gridCol w:w="5044"/>
      </w:tblGrid>
      <w:tr w:rsidR="00824549" w:rsidRPr="00D71383" w14:paraId="5222A9BC" w14:textId="77777777" w:rsidTr="00847DE6">
        <w:trPr>
          <w:trHeight w:val="71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2A2C" w14:textId="77777777" w:rsidR="00824549" w:rsidRPr="00D71383" w:rsidRDefault="00824549" w:rsidP="00847D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1383">
              <w:rPr>
                <w:rFonts w:ascii="Calibri" w:hAnsi="Calibri" w:cs="Calibri"/>
                <w:b/>
                <w:sz w:val="22"/>
                <w:szCs w:val="22"/>
              </w:rPr>
              <w:t>DODAVATEL</w:t>
            </w:r>
          </w:p>
          <w:p w14:paraId="5D32C0B6" w14:textId="77777777" w:rsidR="00824549" w:rsidRPr="00D71383" w:rsidRDefault="00824549" w:rsidP="00847D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1383">
              <w:rPr>
                <w:rFonts w:ascii="Calibri" w:hAnsi="Calibri" w:cs="Calibri"/>
                <w:sz w:val="22"/>
                <w:szCs w:val="22"/>
              </w:rPr>
              <w:t>(obchodní firma nebo název)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7E114" w14:textId="77777777" w:rsidR="00824549" w:rsidRPr="00D71383" w:rsidRDefault="00824549" w:rsidP="00847DE6">
            <w:pPr>
              <w:rPr>
                <w:rFonts w:ascii="Calibri" w:hAnsi="Calibri" w:cs="Calibri"/>
                <w:highlight w:val="yellow"/>
              </w:rPr>
            </w:pPr>
            <w:r w:rsidRPr="00D71383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824549" w:rsidRPr="00D71383" w14:paraId="3DBE729F" w14:textId="77777777" w:rsidTr="00847DE6">
        <w:trPr>
          <w:trHeight w:val="55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79AD" w14:textId="77777777" w:rsidR="00824549" w:rsidRPr="00D71383" w:rsidRDefault="00824549" w:rsidP="00847D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1383">
              <w:rPr>
                <w:rFonts w:ascii="Calibri" w:hAnsi="Calibri" w:cs="Calibri"/>
                <w:b/>
                <w:sz w:val="22"/>
                <w:szCs w:val="22"/>
              </w:rPr>
              <w:t>Sídlo</w:t>
            </w:r>
          </w:p>
          <w:p w14:paraId="3D06964C" w14:textId="77777777" w:rsidR="00824549" w:rsidRPr="00D71383" w:rsidRDefault="00824549" w:rsidP="00847DE6">
            <w:pPr>
              <w:rPr>
                <w:rFonts w:ascii="Calibri" w:hAnsi="Calibri" w:cs="Calibri"/>
                <w:sz w:val="22"/>
                <w:szCs w:val="22"/>
              </w:rPr>
            </w:pPr>
            <w:r w:rsidRPr="00D71383">
              <w:rPr>
                <w:rFonts w:ascii="Calibri" w:hAnsi="Calibri" w:cs="Calibri"/>
                <w:sz w:val="22"/>
                <w:szCs w:val="22"/>
              </w:rPr>
              <w:t>(celá adresa včetně PSČ)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C0C125" w14:textId="77777777" w:rsidR="00824549" w:rsidRPr="00D71383" w:rsidRDefault="00824549" w:rsidP="00847DE6">
            <w:pPr>
              <w:rPr>
                <w:rFonts w:ascii="Calibri" w:hAnsi="Calibri" w:cs="Calibri"/>
                <w:highlight w:val="yellow"/>
              </w:rPr>
            </w:pPr>
            <w:r w:rsidRPr="00D71383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824549" w:rsidRPr="00D71383" w14:paraId="70B88CA0" w14:textId="77777777" w:rsidTr="00847DE6">
        <w:trPr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10DB" w14:textId="77777777" w:rsidR="00824549" w:rsidRPr="00D71383" w:rsidRDefault="00824549" w:rsidP="00847D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1383">
              <w:rPr>
                <w:rFonts w:ascii="Calibri" w:hAnsi="Calibri" w:cs="Calibri"/>
                <w:b/>
                <w:sz w:val="22"/>
                <w:szCs w:val="22"/>
              </w:rPr>
              <w:t>Právní forma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D38C43" w14:textId="77777777" w:rsidR="00824549" w:rsidRPr="00D71383" w:rsidRDefault="00824549" w:rsidP="00847DE6">
            <w:pPr>
              <w:rPr>
                <w:rFonts w:ascii="Calibri" w:hAnsi="Calibri" w:cs="Calibri"/>
                <w:highlight w:val="yellow"/>
              </w:rPr>
            </w:pPr>
            <w:r w:rsidRPr="00D71383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824549" w:rsidRPr="00D71383" w14:paraId="10C520D1" w14:textId="77777777" w:rsidTr="00847DE6">
        <w:trPr>
          <w:cantSplit/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CF5B" w14:textId="77777777" w:rsidR="00824549" w:rsidRPr="00D71383" w:rsidRDefault="00824549" w:rsidP="00847D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1383">
              <w:rPr>
                <w:rFonts w:ascii="Calibri" w:hAnsi="Calibri" w:cs="Calibri"/>
                <w:b/>
                <w:sz w:val="22"/>
                <w:szCs w:val="22"/>
              </w:rPr>
              <w:t>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DAD25E" w14:textId="77777777" w:rsidR="00824549" w:rsidRPr="00D71383" w:rsidRDefault="00824549" w:rsidP="00847DE6">
            <w:pPr>
              <w:rPr>
                <w:rFonts w:ascii="Calibri" w:hAnsi="Calibri" w:cs="Calibri"/>
                <w:highlight w:val="yellow"/>
              </w:rPr>
            </w:pPr>
            <w:r w:rsidRPr="00D71383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824549" w:rsidRPr="00D71383" w14:paraId="12B2C17D" w14:textId="77777777" w:rsidTr="00847DE6">
        <w:trPr>
          <w:cantSplit/>
          <w:trHeight w:val="426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89C08" w14:textId="77777777" w:rsidR="00824549" w:rsidRPr="00D71383" w:rsidRDefault="00824549" w:rsidP="00847D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1383">
              <w:rPr>
                <w:rFonts w:ascii="Calibri" w:hAnsi="Calibri" w:cs="Calibri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D6E242" w14:textId="77777777" w:rsidR="00824549" w:rsidRPr="00D71383" w:rsidRDefault="00824549" w:rsidP="00847DE6">
            <w:pPr>
              <w:rPr>
                <w:rFonts w:ascii="Calibri" w:hAnsi="Calibri" w:cs="Calibri"/>
                <w:highlight w:val="yellow"/>
              </w:rPr>
            </w:pPr>
            <w:r w:rsidRPr="00D71383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824549" w:rsidRPr="00D71383" w14:paraId="42B45E55" w14:textId="77777777" w:rsidTr="00847DE6">
        <w:trPr>
          <w:trHeight w:val="419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5A522" w14:textId="77777777" w:rsidR="00824549" w:rsidRPr="00D71383" w:rsidRDefault="00824549" w:rsidP="00847DE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71383">
              <w:rPr>
                <w:rFonts w:ascii="Calibri" w:hAnsi="Calibri" w:cs="Calibr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8D098E" w14:textId="77777777" w:rsidR="00824549" w:rsidRPr="00D71383" w:rsidRDefault="00824549" w:rsidP="00847DE6">
            <w:pPr>
              <w:rPr>
                <w:rFonts w:ascii="Calibri" w:hAnsi="Calibri" w:cs="Calibri"/>
                <w:highlight w:val="yellow"/>
              </w:rPr>
            </w:pPr>
            <w:r w:rsidRPr="00D71383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824549" w:rsidRPr="00D71383" w14:paraId="59889A05" w14:textId="77777777" w:rsidTr="00847DE6">
        <w:trPr>
          <w:trHeight w:val="420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3C33D" w14:textId="77777777" w:rsidR="00824549" w:rsidRPr="00D71383" w:rsidRDefault="00824549" w:rsidP="00847DE6">
            <w:pPr>
              <w:rPr>
                <w:rFonts w:ascii="Calibri" w:hAnsi="Calibri" w:cs="Calibri"/>
                <w:sz w:val="22"/>
                <w:szCs w:val="22"/>
              </w:rPr>
            </w:pPr>
            <w:r w:rsidRPr="00D71383">
              <w:rPr>
                <w:rFonts w:ascii="Calibri" w:hAnsi="Calibri" w:cs="Calibri"/>
                <w:b/>
                <w:bCs/>
                <w:sz w:val="22"/>
                <w:szCs w:val="22"/>
              </w:rPr>
              <w:t>Tel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C543" w14:textId="77777777" w:rsidR="00824549" w:rsidRPr="00D71383" w:rsidRDefault="00824549" w:rsidP="00847DE6">
            <w:pPr>
              <w:rPr>
                <w:rFonts w:ascii="Calibri" w:hAnsi="Calibri" w:cs="Calibri"/>
                <w:sz w:val="22"/>
                <w:szCs w:val="22"/>
              </w:rPr>
            </w:pPr>
            <w:r w:rsidRPr="00D71383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D8DD5" w14:textId="77777777" w:rsidR="00824549" w:rsidRPr="00D71383" w:rsidRDefault="00824549" w:rsidP="00847DE6">
            <w:pPr>
              <w:rPr>
                <w:rFonts w:ascii="Calibri" w:hAnsi="Calibri" w:cs="Calibri"/>
                <w:sz w:val="22"/>
                <w:szCs w:val="22"/>
              </w:rPr>
            </w:pPr>
            <w:r w:rsidRPr="00D71383">
              <w:rPr>
                <w:rFonts w:ascii="Calibri" w:hAnsi="Calibri" w:cs="Calibri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16ECD6" w14:textId="77777777" w:rsidR="00824549" w:rsidRPr="00D71383" w:rsidRDefault="00824549" w:rsidP="00847DE6">
            <w:pPr>
              <w:rPr>
                <w:rFonts w:ascii="Calibri" w:hAnsi="Calibri" w:cs="Calibri"/>
                <w:sz w:val="22"/>
                <w:szCs w:val="22"/>
              </w:rPr>
            </w:pPr>
            <w:r w:rsidRPr="00D71383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</w:tbl>
    <w:p w14:paraId="68898835" w14:textId="77777777" w:rsidR="00824549" w:rsidRPr="00D71383" w:rsidRDefault="00824549" w:rsidP="00824549">
      <w:pPr>
        <w:rPr>
          <w:rFonts w:ascii="Calibri" w:hAnsi="Calibri" w:cs="Calibri"/>
          <w:sz w:val="22"/>
          <w:szCs w:val="22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14"/>
      </w:tblGrid>
      <w:tr w:rsidR="00824549" w:rsidRPr="00D71383" w14:paraId="1F9F34D0" w14:textId="77777777" w:rsidTr="00033454">
        <w:trPr>
          <w:trHeight w:val="212"/>
        </w:trPr>
        <w:tc>
          <w:tcPr>
            <w:tcW w:w="92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3B43A6" w14:textId="77777777" w:rsidR="00824549" w:rsidRPr="00D71383" w:rsidRDefault="00824549" w:rsidP="00847DE6">
            <w:pPr>
              <w:pStyle w:val="Obsahtabulky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1383">
              <w:rPr>
                <w:rFonts w:ascii="Calibri" w:hAnsi="Calibri" w:cs="Calibri"/>
                <w:b/>
                <w:bCs/>
                <w:sz w:val="20"/>
                <w:szCs w:val="20"/>
              </w:rPr>
              <w:t>Nabídková cena</w:t>
            </w:r>
          </w:p>
        </w:tc>
      </w:tr>
    </w:tbl>
    <w:p w14:paraId="39B9CCA1" w14:textId="77777777" w:rsidR="00824549" w:rsidRPr="00D71383" w:rsidRDefault="00824549" w:rsidP="00824549">
      <w:pPr>
        <w:rPr>
          <w:rFonts w:ascii="Calibri" w:hAnsi="Calibri" w:cs="Calibri"/>
          <w:sz w:val="22"/>
          <w:szCs w:val="22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1559"/>
        <w:gridCol w:w="1701"/>
        <w:gridCol w:w="1701"/>
        <w:gridCol w:w="2410"/>
      </w:tblGrid>
      <w:tr w:rsidR="00824549" w:rsidRPr="00D71383" w14:paraId="140427DE" w14:textId="77777777" w:rsidTr="00033454">
        <w:trPr>
          <w:trHeight w:val="2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EC17C1" w14:textId="77777777" w:rsidR="00824549" w:rsidRPr="00D71383" w:rsidRDefault="00824549" w:rsidP="00847DE6">
            <w:pPr>
              <w:pStyle w:val="Zkladntext"/>
              <w:snapToGrid w:val="0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803BB" w14:textId="77777777" w:rsidR="00824549" w:rsidRPr="00D71383" w:rsidRDefault="00824549" w:rsidP="00847DE6">
            <w:pPr>
              <w:pStyle w:val="Zkladntext"/>
              <w:snapToGrid w:val="0"/>
              <w:rPr>
                <w:rFonts w:ascii="Calibri" w:hAnsi="Calibri" w:cs="Courier New"/>
                <w:b/>
                <w:bCs/>
                <w:sz w:val="22"/>
                <w:szCs w:val="22"/>
              </w:rPr>
            </w:pPr>
            <w:r w:rsidRPr="00D71383">
              <w:rPr>
                <w:rFonts w:ascii="Calibri" w:hAnsi="Calibri" w:cs="Courier New"/>
                <w:b/>
                <w:bCs/>
                <w:sz w:val="22"/>
                <w:szCs w:val="22"/>
              </w:rPr>
              <w:t>cena v Kč bez DPH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3F4BF" w14:textId="77777777" w:rsidR="00824549" w:rsidRPr="00D71383" w:rsidRDefault="00824549" w:rsidP="00847DE6">
            <w:pPr>
              <w:pStyle w:val="Zkladntext"/>
              <w:snapToGrid w:val="0"/>
              <w:rPr>
                <w:rFonts w:ascii="Calibri" w:hAnsi="Calibri" w:cs="Courier New"/>
                <w:b/>
                <w:bCs/>
                <w:sz w:val="22"/>
                <w:szCs w:val="22"/>
              </w:rPr>
            </w:pPr>
            <w:r w:rsidRPr="00D71383">
              <w:rPr>
                <w:rFonts w:ascii="Calibri" w:hAnsi="Calibri" w:cs="Courier New"/>
                <w:b/>
                <w:bCs/>
                <w:sz w:val="22"/>
                <w:szCs w:val="22"/>
              </w:rPr>
              <w:t>výše DPH v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213F18" w14:textId="77777777" w:rsidR="00824549" w:rsidRPr="00D71383" w:rsidRDefault="00824549" w:rsidP="00847DE6">
            <w:pPr>
              <w:pStyle w:val="Zkladntext"/>
              <w:snapToGrid w:val="0"/>
              <w:rPr>
                <w:rFonts w:ascii="Calibri" w:hAnsi="Calibri" w:cs="Courier New"/>
                <w:b/>
                <w:bCs/>
                <w:sz w:val="22"/>
                <w:szCs w:val="22"/>
              </w:rPr>
            </w:pPr>
            <w:r w:rsidRPr="00D71383">
              <w:rPr>
                <w:rFonts w:ascii="Calibri" w:hAnsi="Calibri" w:cs="Courier New"/>
                <w:b/>
                <w:bCs/>
                <w:sz w:val="22"/>
                <w:szCs w:val="22"/>
              </w:rPr>
              <w:t>výše DPH v Kč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E515E" w14:textId="77777777" w:rsidR="00824549" w:rsidRPr="00D71383" w:rsidRDefault="00824549" w:rsidP="00847DE6">
            <w:pPr>
              <w:pStyle w:val="Zkladntext"/>
              <w:snapToGrid w:val="0"/>
              <w:rPr>
                <w:rFonts w:ascii="Calibri" w:hAnsi="Calibri" w:cs="Courier New"/>
                <w:b/>
                <w:bCs/>
                <w:sz w:val="22"/>
                <w:szCs w:val="22"/>
              </w:rPr>
            </w:pPr>
            <w:r w:rsidRPr="00D71383">
              <w:rPr>
                <w:rFonts w:ascii="Calibri" w:hAnsi="Calibri" w:cs="Courier New"/>
                <w:b/>
                <w:bCs/>
                <w:sz w:val="22"/>
                <w:szCs w:val="22"/>
              </w:rPr>
              <w:t>cena v Kč vč. DPH</w:t>
            </w:r>
          </w:p>
        </w:tc>
      </w:tr>
      <w:tr w:rsidR="00824549" w:rsidRPr="00D71383" w14:paraId="36C68AF2" w14:textId="77777777" w:rsidTr="00033454">
        <w:trPr>
          <w:trHeight w:val="2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A2345" w14:textId="77777777" w:rsidR="00824549" w:rsidRPr="00D71383" w:rsidRDefault="00824549" w:rsidP="00847DE6">
            <w:pPr>
              <w:pStyle w:val="Zkladntext"/>
              <w:snapToGrid w:val="0"/>
              <w:rPr>
                <w:rFonts w:ascii="Calibri" w:hAnsi="Calibri" w:cs="Courier New"/>
                <w:sz w:val="22"/>
                <w:szCs w:val="22"/>
              </w:rPr>
            </w:pPr>
            <w:r w:rsidRPr="00D71383">
              <w:rPr>
                <w:rFonts w:ascii="Calibri" w:hAnsi="Calibri" w:cs="Courier New"/>
                <w:sz w:val="22"/>
                <w:szCs w:val="22"/>
              </w:rPr>
              <w:t>Nabídková cena za Dodávku – celková cena za pořízení a implementaci Dodávky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8140A" w14:textId="77777777" w:rsidR="00824549" w:rsidRPr="00D71383" w:rsidRDefault="00824549" w:rsidP="00847DE6">
            <w:pPr>
              <w:pStyle w:val="Zkladntext"/>
              <w:snapToGrid w:val="0"/>
              <w:rPr>
                <w:rFonts w:ascii="Calibri" w:hAnsi="Calibri" w:cs="Courier New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594C9" w14:textId="77777777" w:rsidR="00824549" w:rsidRPr="00D71383" w:rsidRDefault="00824549" w:rsidP="00847DE6">
            <w:pPr>
              <w:pStyle w:val="Zkladntext"/>
              <w:snapToGrid w:val="0"/>
              <w:rPr>
                <w:rFonts w:ascii="Calibri" w:hAnsi="Calibri" w:cs="Courier New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F98BA2" w14:textId="77777777" w:rsidR="00824549" w:rsidRPr="00D71383" w:rsidRDefault="00824549" w:rsidP="00847DE6">
            <w:pPr>
              <w:pStyle w:val="Zkladntext"/>
              <w:snapToGrid w:val="0"/>
              <w:rPr>
                <w:rFonts w:ascii="Calibri" w:hAnsi="Calibri" w:cs="Courier New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8A91" w14:textId="77777777" w:rsidR="00824549" w:rsidRPr="00D71383" w:rsidRDefault="00824549" w:rsidP="00847DE6">
            <w:pPr>
              <w:pStyle w:val="Zkladntext"/>
              <w:snapToGrid w:val="0"/>
              <w:rPr>
                <w:rFonts w:ascii="Calibri" w:hAnsi="Calibri" w:cs="Courier New"/>
                <w:sz w:val="22"/>
                <w:szCs w:val="22"/>
                <w:u w:val="single"/>
              </w:rPr>
            </w:pPr>
          </w:p>
        </w:tc>
      </w:tr>
      <w:tr w:rsidR="00F860EA" w:rsidRPr="00D71383" w14:paraId="6BC80D00" w14:textId="77777777" w:rsidTr="00033454">
        <w:trPr>
          <w:trHeight w:val="2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D32D3" w14:textId="77777777" w:rsidR="00F860EA" w:rsidRPr="00D71383" w:rsidRDefault="00F860EA" w:rsidP="00847DE6">
            <w:pPr>
              <w:pStyle w:val="Zkladntext"/>
              <w:snapToGrid w:val="0"/>
              <w:rPr>
                <w:rFonts w:ascii="Calibri" w:hAnsi="Calibri" w:cs="Courier New"/>
                <w:b/>
                <w:sz w:val="22"/>
                <w:szCs w:val="22"/>
                <w:u w:val="single"/>
              </w:rPr>
            </w:pPr>
            <w:r w:rsidRPr="00D71383">
              <w:rPr>
                <w:rFonts w:ascii="Calibri" w:hAnsi="Calibri" w:cs="Courier New"/>
                <w:sz w:val="22"/>
                <w:szCs w:val="22"/>
              </w:rPr>
              <w:t xml:space="preserve">Nabídková cena za poskytování </w:t>
            </w:r>
            <w:proofErr w:type="gramStart"/>
            <w:r w:rsidRPr="00D71383">
              <w:rPr>
                <w:rFonts w:ascii="Calibri" w:hAnsi="Calibri" w:cs="Courier New"/>
                <w:sz w:val="22"/>
                <w:szCs w:val="22"/>
              </w:rPr>
              <w:t>Služeb - zajištění</w:t>
            </w:r>
            <w:proofErr w:type="gramEnd"/>
            <w:r w:rsidRPr="00D71383">
              <w:rPr>
                <w:rFonts w:ascii="Calibri" w:hAnsi="Calibri" w:cs="Courier New"/>
                <w:sz w:val="22"/>
                <w:szCs w:val="22"/>
              </w:rPr>
              <w:t xml:space="preserve"> pozáručního servisu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3C721" w14:textId="77777777" w:rsidR="00F860EA" w:rsidRPr="00D71383" w:rsidRDefault="00F860EA" w:rsidP="00847DE6">
            <w:pPr>
              <w:pStyle w:val="Zkladntext"/>
              <w:snapToGrid w:val="0"/>
              <w:rPr>
                <w:rFonts w:ascii="Calibri" w:hAnsi="Calibri" w:cs="Courier New"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B2E35" w14:textId="77777777" w:rsidR="00F860EA" w:rsidRPr="00D71383" w:rsidRDefault="00F860EA" w:rsidP="00847DE6">
            <w:pPr>
              <w:pStyle w:val="Zkladntext"/>
              <w:snapToGrid w:val="0"/>
              <w:rPr>
                <w:rFonts w:ascii="Calibri" w:hAnsi="Calibri" w:cs="Courier New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86C56" w14:textId="77777777" w:rsidR="00F860EA" w:rsidRPr="00D71383" w:rsidRDefault="00F860EA" w:rsidP="00847DE6">
            <w:pPr>
              <w:pStyle w:val="Zkladntext"/>
              <w:snapToGrid w:val="0"/>
              <w:rPr>
                <w:rFonts w:ascii="Calibri" w:hAnsi="Calibri" w:cs="Courier New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0B36" w14:textId="77777777" w:rsidR="00F860EA" w:rsidRPr="00D71383" w:rsidRDefault="00F860EA" w:rsidP="00847DE6">
            <w:pPr>
              <w:pStyle w:val="Zkladntext"/>
              <w:snapToGrid w:val="0"/>
              <w:rPr>
                <w:rFonts w:ascii="Calibri" w:hAnsi="Calibri" w:cs="Courier New"/>
                <w:sz w:val="22"/>
                <w:szCs w:val="22"/>
                <w:u w:val="single"/>
              </w:rPr>
            </w:pPr>
          </w:p>
        </w:tc>
      </w:tr>
      <w:tr w:rsidR="00824549" w:rsidRPr="00D71383" w14:paraId="0650B618" w14:textId="77777777" w:rsidTr="00033454">
        <w:trPr>
          <w:trHeight w:val="22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7B8E6" w14:textId="77777777" w:rsidR="00824549" w:rsidRPr="00D71383" w:rsidRDefault="00824549" w:rsidP="00847DE6">
            <w:pPr>
              <w:pStyle w:val="Zkladntext"/>
              <w:snapToGrid w:val="0"/>
              <w:rPr>
                <w:rFonts w:ascii="Calibri" w:hAnsi="Calibri" w:cs="Courier New"/>
                <w:b/>
                <w:sz w:val="22"/>
                <w:szCs w:val="22"/>
                <w:u w:val="single"/>
              </w:rPr>
            </w:pPr>
            <w:r w:rsidRPr="00D71383">
              <w:rPr>
                <w:rFonts w:ascii="Calibri" w:hAnsi="Calibri" w:cs="Courier New"/>
                <w:b/>
                <w:sz w:val="22"/>
                <w:szCs w:val="22"/>
                <w:u w:val="single"/>
              </w:rPr>
              <w:t>Nabídková cena celkem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D5227" w14:textId="77777777" w:rsidR="00824549" w:rsidRPr="00D71383" w:rsidRDefault="00824549" w:rsidP="00847DE6">
            <w:pPr>
              <w:pStyle w:val="Zkladntext"/>
              <w:snapToGrid w:val="0"/>
              <w:rPr>
                <w:rFonts w:ascii="Calibri" w:hAnsi="Calibri" w:cs="Courier New"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59316" w14:textId="77777777" w:rsidR="00824549" w:rsidRPr="00D71383" w:rsidRDefault="00824549" w:rsidP="00847DE6">
            <w:pPr>
              <w:pStyle w:val="Zkladntext"/>
              <w:snapToGrid w:val="0"/>
              <w:rPr>
                <w:rFonts w:ascii="Calibri" w:hAnsi="Calibri" w:cs="Courier New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88292" w14:textId="77777777" w:rsidR="00824549" w:rsidRPr="00D71383" w:rsidRDefault="00824549" w:rsidP="00847DE6">
            <w:pPr>
              <w:pStyle w:val="Zkladntext"/>
              <w:snapToGrid w:val="0"/>
              <w:rPr>
                <w:rFonts w:ascii="Calibri" w:hAnsi="Calibri" w:cs="Courier New"/>
                <w:sz w:val="22"/>
                <w:szCs w:val="22"/>
                <w:u w:val="single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5CAC5" w14:textId="77777777" w:rsidR="00824549" w:rsidRPr="00D71383" w:rsidRDefault="00824549" w:rsidP="00847DE6">
            <w:pPr>
              <w:pStyle w:val="Zkladntext"/>
              <w:snapToGrid w:val="0"/>
              <w:rPr>
                <w:rFonts w:ascii="Calibri" w:hAnsi="Calibri" w:cs="Courier New"/>
                <w:sz w:val="22"/>
                <w:szCs w:val="22"/>
                <w:u w:val="single"/>
              </w:rPr>
            </w:pPr>
          </w:p>
        </w:tc>
      </w:tr>
    </w:tbl>
    <w:p w14:paraId="616677FB" w14:textId="77777777" w:rsidR="00824549" w:rsidRPr="00D71383" w:rsidRDefault="00824549" w:rsidP="00824549">
      <w:pPr>
        <w:rPr>
          <w:rFonts w:ascii="Calibri" w:hAnsi="Calibri" w:cs="Calibri"/>
          <w:sz w:val="22"/>
          <w:szCs w:val="22"/>
        </w:rPr>
      </w:pPr>
    </w:p>
    <w:p w14:paraId="3315BA0B" w14:textId="77777777" w:rsidR="00824549" w:rsidRPr="00D71383" w:rsidRDefault="00033454" w:rsidP="00824549">
      <w:pPr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>V……………………. dne ………………</w:t>
      </w:r>
      <w:proofErr w:type="gramStart"/>
      <w:r w:rsidRPr="00D71383">
        <w:rPr>
          <w:rFonts w:ascii="Calibri" w:hAnsi="Calibri" w:cs="Calibri"/>
          <w:sz w:val="22"/>
          <w:szCs w:val="22"/>
        </w:rPr>
        <w:t>…….</w:t>
      </w:r>
      <w:proofErr w:type="gramEnd"/>
      <w:r w:rsidRPr="00D71383">
        <w:rPr>
          <w:rFonts w:ascii="Calibri" w:hAnsi="Calibri" w:cs="Calibri"/>
          <w:sz w:val="22"/>
          <w:szCs w:val="22"/>
        </w:rPr>
        <w:t>.</w:t>
      </w:r>
    </w:p>
    <w:p w14:paraId="638EF403" w14:textId="77777777" w:rsidR="00824549" w:rsidRPr="00D71383" w:rsidRDefault="00033454" w:rsidP="00824549">
      <w:pPr>
        <w:jc w:val="right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ab/>
      </w:r>
      <w:r w:rsidRPr="00D71383">
        <w:rPr>
          <w:rFonts w:ascii="Calibri" w:hAnsi="Calibri" w:cs="Calibri"/>
          <w:sz w:val="22"/>
          <w:szCs w:val="22"/>
        </w:rPr>
        <w:tab/>
      </w:r>
      <w:r w:rsidRPr="00D71383">
        <w:rPr>
          <w:rFonts w:ascii="Calibri" w:hAnsi="Calibri" w:cs="Calibri"/>
          <w:sz w:val="22"/>
          <w:szCs w:val="22"/>
        </w:rPr>
        <w:tab/>
      </w:r>
      <w:r w:rsidRPr="00D71383">
        <w:rPr>
          <w:rFonts w:ascii="Calibri" w:hAnsi="Calibri" w:cs="Calibri"/>
          <w:sz w:val="22"/>
          <w:szCs w:val="22"/>
        </w:rPr>
        <w:tab/>
      </w:r>
      <w:r w:rsidR="00824549" w:rsidRPr="00D71383">
        <w:rPr>
          <w:rFonts w:ascii="Calibri" w:hAnsi="Calibri" w:cs="Calibri"/>
          <w:sz w:val="22"/>
          <w:szCs w:val="22"/>
        </w:rPr>
        <w:tab/>
        <w:t>……………………………….</w:t>
      </w:r>
    </w:p>
    <w:p w14:paraId="7E3403E2" w14:textId="77777777" w:rsidR="00824549" w:rsidRPr="00D71383" w:rsidRDefault="00824549" w:rsidP="00033454">
      <w:pPr>
        <w:jc w:val="right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ab/>
      </w:r>
      <w:r w:rsidRPr="00D71383">
        <w:rPr>
          <w:rFonts w:ascii="Calibri" w:hAnsi="Calibri" w:cs="Calibri"/>
          <w:sz w:val="22"/>
          <w:szCs w:val="22"/>
        </w:rPr>
        <w:tab/>
      </w:r>
      <w:r w:rsidRPr="00D71383">
        <w:rPr>
          <w:rFonts w:ascii="Calibri" w:hAnsi="Calibri" w:cs="Calibri"/>
          <w:sz w:val="22"/>
          <w:szCs w:val="22"/>
        </w:rPr>
        <w:tab/>
      </w:r>
      <w:r w:rsidRPr="00D71383">
        <w:rPr>
          <w:rFonts w:ascii="Calibri" w:hAnsi="Calibri" w:cs="Calibri"/>
          <w:sz w:val="22"/>
          <w:szCs w:val="22"/>
        </w:rPr>
        <w:tab/>
      </w:r>
      <w:r w:rsidRPr="00D71383">
        <w:rPr>
          <w:rFonts w:ascii="Calibri" w:hAnsi="Calibri" w:cs="Calibri"/>
          <w:sz w:val="22"/>
          <w:szCs w:val="22"/>
        </w:rPr>
        <w:tab/>
      </w:r>
      <w:r w:rsidRPr="00D71383">
        <w:rPr>
          <w:rFonts w:ascii="Calibri" w:hAnsi="Calibri" w:cs="Calibri"/>
          <w:sz w:val="22"/>
          <w:szCs w:val="22"/>
        </w:rPr>
        <w:tab/>
      </w:r>
      <w:r w:rsidRPr="00D71383">
        <w:rPr>
          <w:rFonts w:ascii="Calibri" w:hAnsi="Calibri" w:cs="Calibri"/>
          <w:sz w:val="22"/>
          <w:szCs w:val="22"/>
        </w:rPr>
        <w:tab/>
        <w:t>Razítko a podpis zástupce dodavatele</w:t>
      </w:r>
    </w:p>
    <w:p w14:paraId="2C85EB6A" w14:textId="77777777" w:rsidR="00E477CE" w:rsidRPr="00D71383" w:rsidRDefault="007E35CA" w:rsidP="00E477CE">
      <w:pPr>
        <w:jc w:val="both"/>
        <w:rPr>
          <w:rFonts w:ascii="Calibri" w:hAnsi="Calibri" w:cs="Calibri"/>
          <w:b/>
        </w:rPr>
      </w:pPr>
      <w:r w:rsidRPr="00D71383">
        <w:rPr>
          <w:rFonts w:ascii="Calibri" w:hAnsi="Calibri" w:cs="Calibri"/>
          <w:b/>
          <w:lang w:eastAsia="ar-SA"/>
        </w:rPr>
        <w:br w:type="page"/>
      </w:r>
      <w:r w:rsidR="00E477CE" w:rsidRPr="00D71383">
        <w:rPr>
          <w:rFonts w:ascii="Calibri" w:hAnsi="Calibri" w:cs="Calibri"/>
          <w:b/>
          <w:lang w:eastAsia="ar-SA"/>
        </w:rPr>
        <w:lastRenderedPageBreak/>
        <w:t xml:space="preserve">Příloha č. 2 </w:t>
      </w:r>
      <w:r w:rsidR="00E477CE" w:rsidRPr="00D71383">
        <w:rPr>
          <w:rFonts w:ascii="Calibri" w:hAnsi="Calibri" w:cs="Calibri"/>
          <w:b/>
        </w:rPr>
        <w:t>Čestné prohlášení o kvalifikaci</w:t>
      </w:r>
    </w:p>
    <w:p w14:paraId="28A51428" w14:textId="77777777" w:rsidR="00E477CE" w:rsidRPr="00D71383" w:rsidRDefault="00E477CE" w:rsidP="00E477CE">
      <w:pPr>
        <w:jc w:val="both"/>
        <w:rPr>
          <w:rFonts w:ascii="Calibri" w:hAnsi="Calibri" w:cs="Calibri"/>
          <w:b/>
        </w:rPr>
      </w:pPr>
    </w:p>
    <w:p w14:paraId="6003036B" w14:textId="77777777" w:rsidR="00E477CE" w:rsidRPr="00D71383" w:rsidRDefault="00E477CE" w:rsidP="00E477CE">
      <w:pPr>
        <w:pStyle w:val="PFI-Pokyny"/>
        <w:rPr>
          <w:rFonts w:ascii="Calibri" w:hAnsi="Calibri" w:cs="Calibri"/>
        </w:rPr>
      </w:pPr>
      <w:r w:rsidRPr="00D71383">
        <w:rPr>
          <w:rFonts w:ascii="Calibri" w:hAnsi="Calibri" w:cs="Calibri"/>
        </w:rPr>
        <w:t>Text v tomto formátu je v rámci tohoto prohlášení vždy pokynem k vypracování.</w:t>
      </w:r>
    </w:p>
    <w:p w14:paraId="6EA7053F" w14:textId="77777777" w:rsidR="00E477CE" w:rsidRPr="00D71383" w:rsidRDefault="00E477CE" w:rsidP="00E477CE">
      <w:pPr>
        <w:pStyle w:val="PFI-Pokyny"/>
        <w:rPr>
          <w:rFonts w:ascii="Calibri" w:hAnsi="Calibri" w:cs="Calibri"/>
        </w:rPr>
      </w:pPr>
      <w:r w:rsidRPr="00D71383">
        <w:rPr>
          <w:rFonts w:ascii="Calibri" w:hAnsi="Calibri" w:cs="Calibri"/>
        </w:rPr>
        <w:t>Tyto pokyny po vyhotovení prohlášení před jeho tiskem smažte.</w:t>
      </w:r>
    </w:p>
    <w:p w14:paraId="188138E0" w14:textId="77777777" w:rsidR="00E477CE" w:rsidRPr="00D71383" w:rsidRDefault="00E477CE" w:rsidP="00E477CE">
      <w:pPr>
        <w:jc w:val="both"/>
        <w:rPr>
          <w:rFonts w:ascii="Calibri" w:hAnsi="Calibri" w:cs="Calibri"/>
          <w:b/>
        </w:rPr>
      </w:pPr>
    </w:p>
    <w:p w14:paraId="306FADF0" w14:textId="77777777" w:rsidR="00E477CE" w:rsidRPr="00D71383" w:rsidRDefault="00E477CE" w:rsidP="00E477C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1383">
        <w:rPr>
          <w:rFonts w:ascii="Calibri" w:hAnsi="Calibri" w:cs="Calibri"/>
          <w:b/>
          <w:bCs/>
          <w:sz w:val="22"/>
          <w:szCs w:val="22"/>
        </w:rPr>
        <w:t>ČESTNÉ PROHLÁŠENÍ</w:t>
      </w:r>
    </w:p>
    <w:p w14:paraId="47708B61" w14:textId="77777777" w:rsidR="00E477CE" w:rsidRPr="00D71383" w:rsidRDefault="00E477CE" w:rsidP="00E477CE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39FF51C" w14:textId="77777777" w:rsidR="00E477CE" w:rsidRPr="00D71383" w:rsidRDefault="00E477CE" w:rsidP="00E477CE">
      <w:pPr>
        <w:jc w:val="center"/>
        <w:rPr>
          <w:rFonts w:ascii="Calibri" w:hAnsi="Calibri" w:cs="Calibri"/>
          <w:bCs/>
          <w:sz w:val="22"/>
          <w:szCs w:val="22"/>
        </w:rPr>
      </w:pPr>
      <w:r w:rsidRPr="00D71383">
        <w:rPr>
          <w:rFonts w:ascii="Calibri" w:hAnsi="Calibri" w:cs="Calibri"/>
          <w:bCs/>
          <w:sz w:val="22"/>
          <w:szCs w:val="22"/>
        </w:rPr>
        <w:t>pro zakázku</w:t>
      </w:r>
    </w:p>
    <w:p w14:paraId="6A8B0A16" w14:textId="77777777" w:rsidR="00E477CE" w:rsidRPr="00D71383" w:rsidRDefault="00E477CE" w:rsidP="00E477CE">
      <w:pPr>
        <w:jc w:val="center"/>
        <w:rPr>
          <w:rFonts w:ascii="Calibri" w:hAnsi="Calibri" w:cs="Calibri"/>
          <w:bCs/>
          <w:sz w:val="22"/>
          <w:szCs w:val="22"/>
        </w:rPr>
      </w:pPr>
    </w:p>
    <w:p w14:paraId="730EE2CD" w14:textId="77777777" w:rsidR="009543B7" w:rsidRPr="00D71383" w:rsidRDefault="007E35CA" w:rsidP="00E477CE">
      <w:pPr>
        <w:jc w:val="center"/>
        <w:rPr>
          <w:rFonts w:ascii="Calibri" w:eastAsia="Helvetica" w:hAnsi="Calibri" w:cs="Calibri"/>
          <w:b/>
          <w:bCs/>
          <w:color w:val="000000"/>
          <w:sz w:val="22"/>
          <w:szCs w:val="22"/>
        </w:rPr>
      </w:pPr>
      <w:r w:rsidRPr="00D71383">
        <w:rPr>
          <w:rFonts w:ascii="Calibri" w:eastAsia="Helvetica" w:hAnsi="Calibri" w:cs="Calibri"/>
          <w:b/>
          <w:bCs/>
          <w:color w:val="000000"/>
          <w:sz w:val="22"/>
          <w:szCs w:val="22"/>
        </w:rPr>
        <w:t xml:space="preserve">Pořízení ICT vybavení pro kompetenční centrum pro </w:t>
      </w:r>
      <w:proofErr w:type="gramStart"/>
      <w:r w:rsidRPr="00D71383">
        <w:rPr>
          <w:rFonts w:ascii="Calibri" w:eastAsia="Helvetica" w:hAnsi="Calibri" w:cs="Calibri"/>
          <w:b/>
          <w:bCs/>
          <w:color w:val="000000"/>
          <w:sz w:val="22"/>
          <w:szCs w:val="22"/>
        </w:rPr>
        <w:t>3D</w:t>
      </w:r>
      <w:proofErr w:type="gramEnd"/>
    </w:p>
    <w:p w14:paraId="1D1FD97F" w14:textId="77777777" w:rsidR="007E35CA" w:rsidRPr="00D71383" w:rsidRDefault="007E35CA" w:rsidP="00E477CE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126"/>
        <w:gridCol w:w="1134"/>
        <w:gridCol w:w="5044"/>
      </w:tblGrid>
      <w:tr w:rsidR="00E477CE" w:rsidRPr="00D71383" w14:paraId="7AF817FE" w14:textId="77777777" w:rsidTr="00BD6F04">
        <w:trPr>
          <w:trHeight w:val="71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9CE6" w14:textId="77777777" w:rsidR="00E477CE" w:rsidRPr="00D71383" w:rsidRDefault="00E477CE" w:rsidP="00BD6F0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1383">
              <w:rPr>
                <w:rFonts w:ascii="Calibri" w:hAnsi="Calibri" w:cs="Calibri"/>
                <w:b/>
                <w:sz w:val="22"/>
                <w:szCs w:val="22"/>
              </w:rPr>
              <w:t>DODAVATEL</w:t>
            </w:r>
          </w:p>
          <w:p w14:paraId="757B137F" w14:textId="77777777" w:rsidR="00E477CE" w:rsidRPr="00D71383" w:rsidRDefault="00E477CE" w:rsidP="00BD6F0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1383">
              <w:rPr>
                <w:rFonts w:ascii="Calibri" w:hAnsi="Calibri" w:cs="Calibri"/>
                <w:sz w:val="22"/>
                <w:szCs w:val="22"/>
              </w:rPr>
              <w:t>(obchodní firma nebo název)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7D737" w14:textId="77777777" w:rsidR="00E477CE" w:rsidRPr="00D71383" w:rsidRDefault="00E477CE" w:rsidP="00BD6F04">
            <w:pPr>
              <w:rPr>
                <w:rFonts w:ascii="Calibri" w:hAnsi="Calibri" w:cs="Calibri"/>
                <w:highlight w:val="yellow"/>
              </w:rPr>
            </w:pPr>
            <w:r w:rsidRPr="00D71383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E477CE" w:rsidRPr="00D71383" w14:paraId="0FBB1C32" w14:textId="77777777" w:rsidTr="00BD6F04">
        <w:trPr>
          <w:trHeight w:val="55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6243" w14:textId="77777777" w:rsidR="00E477CE" w:rsidRPr="00D71383" w:rsidRDefault="00E477CE" w:rsidP="00BD6F0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1383">
              <w:rPr>
                <w:rFonts w:ascii="Calibri" w:hAnsi="Calibri" w:cs="Calibri"/>
                <w:b/>
                <w:sz w:val="22"/>
                <w:szCs w:val="22"/>
              </w:rPr>
              <w:t>Sídlo</w:t>
            </w:r>
          </w:p>
          <w:p w14:paraId="6E6F68E6" w14:textId="77777777" w:rsidR="00E477CE" w:rsidRPr="00D71383" w:rsidRDefault="00E477CE" w:rsidP="00BD6F04">
            <w:pPr>
              <w:rPr>
                <w:rFonts w:ascii="Calibri" w:hAnsi="Calibri" w:cs="Calibri"/>
                <w:sz w:val="22"/>
                <w:szCs w:val="22"/>
              </w:rPr>
            </w:pPr>
            <w:r w:rsidRPr="00D71383">
              <w:rPr>
                <w:rFonts w:ascii="Calibri" w:hAnsi="Calibri" w:cs="Calibri"/>
                <w:sz w:val="22"/>
                <w:szCs w:val="22"/>
              </w:rPr>
              <w:t>(celá adresa včetně PSČ)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18211D" w14:textId="77777777" w:rsidR="00E477CE" w:rsidRPr="00D71383" w:rsidRDefault="00E477CE" w:rsidP="00BD6F04">
            <w:pPr>
              <w:rPr>
                <w:rFonts w:ascii="Calibri" w:hAnsi="Calibri" w:cs="Calibri"/>
                <w:highlight w:val="yellow"/>
              </w:rPr>
            </w:pPr>
            <w:r w:rsidRPr="00D71383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E477CE" w:rsidRPr="00D71383" w14:paraId="21A7F492" w14:textId="77777777" w:rsidTr="00BD6F04">
        <w:trPr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68A8" w14:textId="77777777" w:rsidR="00E477CE" w:rsidRPr="00D71383" w:rsidRDefault="00E477CE" w:rsidP="00BD6F0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1383">
              <w:rPr>
                <w:rFonts w:ascii="Calibri" w:hAnsi="Calibri" w:cs="Calibri"/>
                <w:b/>
                <w:sz w:val="22"/>
                <w:szCs w:val="22"/>
              </w:rPr>
              <w:t>Právní forma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FCBB3D" w14:textId="77777777" w:rsidR="00E477CE" w:rsidRPr="00D71383" w:rsidRDefault="00E477CE" w:rsidP="00BD6F04">
            <w:pPr>
              <w:rPr>
                <w:rFonts w:ascii="Calibri" w:hAnsi="Calibri" w:cs="Calibri"/>
                <w:highlight w:val="yellow"/>
              </w:rPr>
            </w:pPr>
            <w:r w:rsidRPr="00D71383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E477CE" w:rsidRPr="00D71383" w14:paraId="53B88114" w14:textId="77777777" w:rsidTr="00BD6F04">
        <w:trPr>
          <w:cantSplit/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3D9C" w14:textId="77777777" w:rsidR="00E477CE" w:rsidRPr="00D71383" w:rsidRDefault="00E477CE" w:rsidP="00BD6F0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1383">
              <w:rPr>
                <w:rFonts w:ascii="Calibri" w:hAnsi="Calibri" w:cs="Calibri"/>
                <w:b/>
                <w:sz w:val="22"/>
                <w:szCs w:val="22"/>
              </w:rPr>
              <w:t>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E68D5" w14:textId="77777777" w:rsidR="00E477CE" w:rsidRPr="00D71383" w:rsidRDefault="00E477CE" w:rsidP="00BD6F04">
            <w:pPr>
              <w:rPr>
                <w:rFonts w:ascii="Calibri" w:hAnsi="Calibri" w:cs="Calibri"/>
                <w:highlight w:val="yellow"/>
              </w:rPr>
            </w:pPr>
            <w:r w:rsidRPr="00D71383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E477CE" w:rsidRPr="00D71383" w14:paraId="15F8FCD9" w14:textId="77777777" w:rsidTr="00BD6F04">
        <w:trPr>
          <w:cantSplit/>
          <w:trHeight w:val="426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CC3F7" w14:textId="77777777" w:rsidR="00E477CE" w:rsidRPr="00D71383" w:rsidRDefault="00E477CE" w:rsidP="00BD6F0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1383">
              <w:rPr>
                <w:rFonts w:ascii="Calibri" w:hAnsi="Calibri" w:cs="Calibri"/>
                <w:b/>
                <w:sz w:val="22"/>
                <w:szCs w:val="22"/>
              </w:rPr>
              <w:t>Daňové 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36C38D" w14:textId="77777777" w:rsidR="00E477CE" w:rsidRPr="00D71383" w:rsidRDefault="00E477CE" w:rsidP="00BD6F04">
            <w:pPr>
              <w:rPr>
                <w:rFonts w:ascii="Calibri" w:hAnsi="Calibri" w:cs="Calibri"/>
                <w:highlight w:val="yellow"/>
              </w:rPr>
            </w:pPr>
            <w:r w:rsidRPr="00D71383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E477CE" w:rsidRPr="00D71383" w14:paraId="43198D79" w14:textId="77777777" w:rsidTr="00BD6F04">
        <w:trPr>
          <w:trHeight w:val="419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8D7CB" w14:textId="77777777" w:rsidR="00E477CE" w:rsidRPr="00D71383" w:rsidRDefault="00E477CE" w:rsidP="00BD6F0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71383">
              <w:rPr>
                <w:rFonts w:ascii="Calibri" w:hAnsi="Calibri" w:cs="Calibr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B3ABF" w14:textId="77777777" w:rsidR="00E477CE" w:rsidRPr="00D71383" w:rsidRDefault="00E477CE" w:rsidP="00BD6F04">
            <w:pPr>
              <w:rPr>
                <w:rFonts w:ascii="Calibri" w:hAnsi="Calibri" w:cs="Calibri"/>
                <w:highlight w:val="yellow"/>
              </w:rPr>
            </w:pPr>
            <w:r w:rsidRPr="00D71383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E477CE" w:rsidRPr="00D71383" w14:paraId="15A848F9" w14:textId="77777777" w:rsidTr="00BD6F04">
        <w:trPr>
          <w:trHeight w:val="420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53DDD" w14:textId="77777777" w:rsidR="00E477CE" w:rsidRPr="00D71383" w:rsidRDefault="00E477CE" w:rsidP="00BD6F04">
            <w:pPr>
              <w:rPr>
                <w:rFonts w:ascii="Calibri" w:hAnsi="Calibri" w:cs="Calibri"/>
                <w:sz w:val="22"/>
                <w:szCs w:val="22"/>
              </w:rPr>
            </w:pPr>
            <w:r w:rsidRPr="00D71383">
              <w:rPr>
                <w:rFonts w:ascii="Calibri" w:hAnsi="Calibri" w:cs="Calibri"/>
                <w:b/>
                <w:bCs/>
                <w:sz w:val="22"/>
                <w:szCs w:val="22"/>
              </w:rPr>
              <w:t>Tel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1822" w14:textId="77777777" w:rsidR="00E477CE" w:rsidRPr="00D71383" w:rsidRDefault="00E477CE" w:rsidP="00BD6F04">
            <w:pPr>
              <w:rPr>
                <w:rFonts w:ascii="Calibri" w:hAnsi="Calibri" w:cs="Calibri"/>
                <w:sz w:val="22"/>
                <w:szCs w:val="22"/>
              </w:rPr>
            </w:pPr>
            <w:r w:rsidRPr="00D71383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1A9D0" w14:textId="77777777" w:rsidR="00E477CE" w:rsidRPr="00D71383" w:rsidRDefault="00E477CE" w:rsidP="00BD6F04">
            <w:pPr>
              <w:rPr>
                <w:rFonts w:ascii="Calibri" w:hAnsi="Calibri" w:cs="Calibri"/>
                <w:sz w:val="22"/>
                <w:szCs w:val="22"/>
              </w:rPr>
            </w:pPr>
            <w:r w:rsidRPr="00D71383">
              <w:rPr>
                <w:rFonts w:ascii="Calibri" w:hAnsi="Calibri" w:cs="Calibri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4C8C1E" w14:textId="77777777" w:rsidR="00E477CE" w:rsidRPr="00D71383" w:rsidRDefault="00E477CE" w:rsidP="00BD6F04">
            <w:pPr>
              <w:rPr>
                <w:rFonts w:ascii="Calibri" w:hAnsi="Calibri" w:cs="Calibri"/>
                <w:sz w:val="22"/>
                <w:szCs w:val="22"/>
              </w:rPr>
            </w:pPr>
            <w:r w:rsidRPr="00D71383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</w:tbl>
    <w:p w14:paraId="74042569" w14:textId="77777777" w:rsidR="00E477CE" w:rsidRPr="00D71383" w:rsidRDefault="00E477CE" w:rsidP="00E477CE">
      <w:pPr>
        <w:jc w:val="both"/>
        <w:rPr>
          <w:rFonts w:ascii="Calibri" w:hAnsi="Calibri" w:cs="Calibri"/>
          <w:b/>
        </w:rPr>
      </w:pPr>
    </w:p>
    <w:p w14:paraId="5E1C2CBF" w14:textId="77777777" w:rsidR="00E477CE" w:rsidRPr="00D71383" w:rsidRDefault="00E477CE" w:rsidP="00E477CE">
      <w:pPr>
        <w:pStyle w:val="Nadpis2"/>
        <w:keepNext/>
        <w:numPr>
          <w:ilvl w:val="0"/>
          <w:numId w:val="0"/>
        </w:numPr>
        <w:tabs>
          <w:tab w:val="clear" w:pos="0"/>
          <w:tab w:val="left" w:pos="567"/>
        </w:tabs>
        <w:autoSpaceDN/>
        <w:spacing w:before="360"/>
        <w:jc w:val="both"/>
        <w:textAlignment w:val="auto"/>
        <w:rPr>
          <w:rFonts w:ascii="Calibri" w:hAnsi="Calibri" w:cs="Calibri"/>
        </w:rPr>
      </w:pPr>
      <w:r w:rsidRPr="00D71383">
        <w:rPr>
          <w:rFonts w:ascii="Calibri" w:hAnsi="Calibri" w:cs="Calibri"/>
        </w:rPr>
        <w:t>O základní způsobilosti:</w:t>
      </w:r>
    </w:p>
    <w:p w14:paraId="79ED821C" w14:textId="77777777" w:rsidR="00E477CE" w:rsidRPr="00D71383" w:rsidRDefault="00E477CE" w:rsidP="00E477CE">
      <w:pPr>
        <w:pStyle w:val="PFI-odstavec"/>
        <w:rPr>
          <w:rFonts w:ascii="Calibri" w:hAnsi="Calibri" w:cs="Calibri"/>
          <w:szCs w:val="22"/>
        </w:rPr>
      </w:pPr>
      <w:r w:rsidRPr="00D71383">
        <w:rPr>
          <w:rFonts w:ascii="Calibri" w:hAnsi="Calibri" w:cs="Calibri"/>
          <w:szCs w:val="22"/>
        </w:rPr>
        <w:t xml:space="preserve">Prohlašuji tímto, že jsme způsobilý dodavatel; způsobilým není dodavatel, který </w:t>
      </w:r>
    </w:p>
    <w:p w14:paraId="27A56D80" w14:textId="77777777" w:rsidR="00E477CE" w:rsidRPr="00D71383" w:rsidRDefault="00E477CE" w:rsidP="00815FAC">
      <w:pPr>
        <w:widowControl/>
        <w:numPr>
          <w:ilvl w:val="0"/>
          <w:numId w:val="32"/>
        </w:numPr>
        <w:tabs>
          <w:tab w:val="left" w:pos="426"/>
        </w:tabs>
        <w:suppressAutoHyphens w:val="0"/>
        <w:autoSpaceDN/>
        <w:spacing w:after="120"/>
        <w:ind w:left="0" w:firstLine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14:paraId="10668EC3" w14:textId="77777777" w:rsidR="00E477CE" w:rsidRPr="00D71383" w:rsidRDefault="00E477CE" w:rsidP="00815FAC">
      <w:pPr>
        <w:widowControl/>
        <w:numPr>
          <w:ilvl w:val="0"/>
          <w:numId w:val="32"/>
        </w:numPr>
        <w:tabs>
          <w:tab w:val="left" w:pos="426"/>
        </w:tabs>
        <w:suppressAutoHyphens w:val="0"/>
        <w:autoSpaceDN/>
        <w:spacing w:after="120"/>
        <w:ind w:left="0" w:firstLine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 xml:space="preserve">má v České republice nebo v zemi svého sídla v evidenci daní zachycen splatný daňový nedoplatek, </w:t>
      </w:r>
    </w:p>
    <w:p w14:paraId="497F785A" w14:textId="77777777" w:rsidR="00E477CE" w:rsidRPr="00D71383" w:rsidRDefault="00E477CE" w:rsidP="00815FAC">
      <w:pPr>
        <w:widowControl/>
        <w:numPr>
          <w:ilvl w:val="0"/>
          <w:numId w:val="32"/>
        </w:numPr>
        <w:tabs>
          <w:tab w:val="left" w:pos="426"/>
        </w:tabs>
        <w:suppressAutoHyphens w:val="0"/>
        <w:autoSpaceDN/>
        <w:spacing w:after="120"/>
        <w:ind w:left="0" w:firstLine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14:paraId="3A38E04C" w14:textId="77777777" w:rsidR="00E477CE" w:rsidRPr="00D71383" w:rsidRDefault="00E477CE" w:rsidP="00815FAC">
      <w:pPr>
        <w:widowControl/>
        <w:numPr>
          <w:ilvl w:val="0"/>
          <w:numId w:val="32"/>
        </w:numPr>
        <w:tabs>
          <w:tab w:val="left" w:pos="426"/>
        </w:tabs>
        <w:suppressAutoHyphens w:val="0"/>
        <w:autoSpaceDN/>
        <w:spacing w:after="120"/>
        <w:ind w:left="0" w:firstLine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3301A804" w14:textId="77777777" w:rsidR="00E477CE" w:rsidRPr="00D71383" w:rsidRDefault="00E477CE" w:rsidP="00815FAC">
      <w:pPr>
        <w:widowControl/>
        <w:numPr>
          <w:ilvl w:val="0"/>
          <w:numId w:val="32"/>
        </w:numPr>
        <w:tabs>
          <w:tab w:val="left" w:pos="426"/>
        </w:tabs>
        <w:suppressAutoHyphens w:val="0"/>
        <w:autoSpaceDN/>
        <w:spacing w:after="120"/>
        <w:ind w:left="0" w:firstLine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61976436" w14:textId="77777777" w:rsidR="00E477CE" w:rsidRPr="00D71383" w:rsidRDefault="00E477CE" w:rsidP="00E477CE">
      <w:pPr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>Podmínku podle písm. a. splňuje</w:t>
      </w:r>
    </w:p>
    <w:p w14:paraId="07EC65C1" w14:textId="77777777" w:rsidR="00E477CE" w:rsidRPr="00D71383" w:rsidRDefault="00E477CE" w:rsidP="00E477CE">
      <w:pPr>
        <w:pStyle w:val="PFI-Pokyny"/>
        <w:rPr>
          <w:rFonts w:ascii="Calibri" w:hAnsi="Calibri" w:cs="Calibri"/>
        </w:rPr>
      </w:pPr>
      <w:r w:rsidRPr="00D71383">
        <w:rPr>
          <w:rFonts w:ascii="Calibri" w:hAnsi="Calibri" w:cs="Calibri"/>
        </w:rPr>
        <w:t xml:space="preserve">Je-li dodavatelem právnická osoba: </w:t>
      </w:r>
    </w:p>
    <w:p w14:paraId="13085370" w14:textId="77777777" w:rsidR="00E477CE" w:rsidRPr="00D71383" w:rsidRDefault="00E477CE" w:rsidP="00815FAC">
      <w:pPr>
        <w:widowControl/>
        <w:numPr>
          <w:ilvl w:val="0"/>
          <w:numId w:val="31"/>
        </w:numPr>
        <w:tabs>
          <w:tab w:val="left" w:pos="426"/>
        </w:tabs>
        <w:suppressAutoHyphens w:val="0"/>
        <w:autoSpaceDN/>
        <w:spacing w:after="120"/>
        <w:ind w:left="426" w:hanging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>dodavatel a zároveň každý člen statutárního orgánu;</w:t>
      </w:r>
    </w:p>
    <w:p w14:paraId="4175BD9D" w14:textId="77777777" w:rsidR="00E477CE" w:rsidRPr="00D71383" w:rsidRDefault="00E477CE" w:rsidP="00E477CE">
      <w:pPr>
        <w:pStyle w:val="PFI-Pokyny"/>
        <w:rPr>
          <w:rFonts w:ascii="Calibri" w:hAnsi="Calibri" w:cs="Calibri"/>
        </w:rPr>
      </w:pPr>
      <w:r w:rsidRPr="00D71383">
        <w:rPr>
          <w:rFonts w:ascii="Calibri" w:hAnsi="Calibri" w:cs="Calibri"/>
        </w:rPr>
        <w:t>Je-li členem statutárního orgánu dodavatele právnická osoba:</w:t>
      </w:r>
    </w:p>
    <w:p w14:paraId="5CF80647" w14:textId="05445668" w:rsidR="00E477CE" w:rsidRPr="00D71383" w:rsidRDefault="00E477CE" w:rsidP="00815FAC">
      <w:pPr>
        <w:pStyle w:val="Normln-Bezmezer"/>
        <w:numPr>
          <w:ilvl w:val="0"/>
          <w:numId w:val="31"/>
        </w:numPr>
        <w:ind w:left="426" w:hanging="426"/>
        <w:rPr>
          <w:rFonts w:ascii="Calibri" w:hAnsi="Calibri" w:cs="Calibri"/>
        </w:rPr>
      </w:pPr>
      <w:r w:rsidRPr="00D71383">
        <w:rPr>
          <w:rFonts w:ascii="Calibri" w:hAnsi="Calibri" w:cs="Calibri"/>
        </w:rPr>
        <w:lastRenderedPageBreak/>
        <w:t xml:space="preserve">právnická osoba </w:t>
      </w:r>
      <w:r w:rsidR="00784CCB" w:rsidRPr="00D71383">
        <w:rPr>
          <w:rFonts w:ascii="Calibri" w:hAnsi="Calibri" w:cs="Calibri"/>
          <w:i/>
          <w:iCs/>
          <w:sz w:val="20"/>
          <w:szCs w:val="20"/>
          <w:highlight w:val="yellow"/>
        </w:rPr>
        <w:t>Doplní dodavatel</w:t>
      </w:r>
      <w:r w:rsidRPr="00D71383">
        <w:rPr>
          <w:rFonts w:ascii="Calibri" w:hAnsi="Calibri" w:cs="Calibri"/>
        </w:rPr>
        <w:t xml:space="preserve"> (která je členem statutárního orgánu dodavatele)</w:t>
      </w:r>
    </w:p>
    <w:p w14:paraId="3215AE41" w14:textId="77777777" w:rsidR="00E477CE" w:rsidRPr="00D71383" w:rsidRDefault="00E477CE" w:rsidP="00815FAC">
      <w:pPr>
        <w:pStyle w:val="Normln-Bezmezer"/>
        <w:numPr>
          <w:ilvl w:val="0"/>
          <w:numId w:val="31"/>
        </w:numPr>
        <w:ind w:left="426" w:hanging="426"/>
        <w:rPr>
          <w:rFonts w:ascii="Calibri" w:hAnsi="Calibri" w:cs="Calibri"/>
        </w:rPr>
      </w:pPr>
      <w:r w:rsidRPr="00D71383">
        <w:rPr>
          <w:rFonts w:ascii="Calibri" w:hAnsi="Calibri" w:cs="Calibri"/>
        </w:rPr>
        <w:t>každý člen statutárního orgánu této právnické osoby a</w:t>
      </w:r>
    </w:p>
    <w:p w14:paraId="04CAD300" w14:textId="77777777" w:rsidR="00E477CE" w:rsidRPr="00D71383" w:rsidRDefault="00E477CE" w:rsidP="00815FAC">
      <w:pPr>
        <w:widowControl/>
        <w:numPr>
          <w:ilvl w:val="0"/>
          <w:numId w:val="31"/>
        </w:numPr>
        <w:tabs>
          <w:tab w:val="left" w:pos="426"/>
        </w:tabs>
        <w:suppressAutoHyphens w:val="0"/>
        <w:autoSpaceDN/>
        <w:spacing w:after="120"/>
        <w:ind w:left="426" w:hanging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740D633D" w14:textId="77777777" w:rsidR="00E477CE" w:rsidRPr="00D71383" w:rsidRDefault="00E477CE" w:rsidP="00E477CE">
      <w:pPr>
        <w:pStyle w:val="PFI-Pokyny"/>
        <w:rPr>
          <w:rFonts w:ascii="Calibri" w:hAnsi="Calibri" w:cs="Calibri"/>
        </w:rPr>
      </w:pPr>
      <w:r w:rsidRPr="00D71383">
        <w:rPr>
          <w:rFonts w:ascii="Calibri" w:hAnsi="Calibri" w:cs="Calibri"/>
        </w:rPr>
        <w:t>Je-li dodavatelem pobočka závodu zahraniční právnické osoby:</w:t>
      </w:r>
    </w:p>
    <w:p w14:paraId="40A51CDC" w14:textId="6710E3E1" w:rsidR="00E477CE" w:rsidRPr="00D71383" w:rsidRDefault="00E477CE" w:rsidP="00815FAC">
      <w:pPr>
        <w:widowControl/>
        <w:numPr>
          <w:ilvl w:val="0"/>
          <w:numId w:val="31"/>
        </w:numPr>
        <w:tabs>
          <w:tab w:val="left" w:pos="426"/>
        </w:tabs>
        <w:suppressAutoHyphens w:val="0"/>
        <w:autoSpaceDN/>
        <w:spacing w:after="120"/>
        <w:ind w:left="426" w:hanging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 xml:space="preserve">právnická osoba </w:t>
      </w:r>
      <w:r w:rsidR="00784CCB" w:rsidRPr="00D71383">
        <w:rPr>
          <w:rFonts w:ascii="Calibri" w:hAnsi="Calibri" w:cs="Calibri"/>
          <w:i/>
          <w:iCs/>
          <w:sz w:val="20"/>
          <w:szCs w:val="20"/>
          <w:highlight w:val="yellow"/>
        </w:rPr>
        <w:t>Doplní dodavatel</w:t>
      </w:r>
      <w:r w:rsidRPr="00D71383">
        <w:rPr>
          <w:rFonts w:ascii="Calibri" w:hAnsi="Calibri" w:cs="Calibri"/>
          <w:sz w:val="22"/>
          <w:szCs w:val="22"/>
        </w:rPr>
        <w:t xml:space="preserve"> a vedoucí pobočky závodu,</w:t>
      </w:r>
    </w:p>
    <w:p w14:paraId="19510DF3" w14:textId="77777777" w:rsidR="00E477CE" w:rsidRPr="00D71383" w:rsidRDefault="00E477CE" w:rsidP="00E477CE">
      <w:pPr>
        <w:pStyle w:val="PFI-Pokyny"/>
        <w:rPr>
          <w:rFonts w:ascii="Calibri" w:hAnsi="Calibri" w:cs="Calibri"/>
        </w:rPr>
      </w:pPr>
      <w:r w:rsidRPr="00D71383">
        <w:rPr>
          <w:rFonts w:ascii="Calibri" w:hAnsi="Calibri" w:cs="Calibri"/>
        </w:rPr>
        <w:t>Je-li dodavatelem pobočka závodu české právnické osoby:</w:t>
      </w:r>
    </w:p>
    <w:p w14:paraId="5590D794" w14:textId="294C9AD2" w:rsidR="00E477CE" w:rsidRPr="00D71383" w:rsidRDefault="00E477CE" w:rsidP="00815FAC">
      <w:pPr>
        <w:pStyle w:val="Normln-Bezmezer"/>
        <w:numPr>
          <w:ilvl w:val="0"/>
          <w:numId w:val="31"/>
        </w:numPr>
        <w:ind w:left="426" w:hanging="426"/>
        <w:rPr>
          <w:rFonts w:ascii="Calibri" w:hAnsi="Calibri" w:cs="Calibri"/>
        </w:rPr>
      </w:pPr>
      <w:r w:rsidRPr="00D71383">
        <w:rPr>
          <w:rFonts w:ascii="Calibri" w:hAnsi="Calibri" w:cs="Calibri"/>
        </w:rPr>
        <w:t xml:space="preserve">právnická osoba </w:t>
      </w:r>
      <w:r w:rsidR="00784CCB" w:rsidRPr="00D71383">
        <w:rPr>
          <w:rFonts w:ascii="Calibri" w:hAnsi="Calibri" w:cs="Calibri"/>
          <w:i/>
          <w:iCs/>
          <w:sz w:val="20"/>
          <w:szCs w:val="20"/>
          <w:highlight w:val="yellow"/>
        </w:rPr>
        <w:t>Doplní dodavatel</w:t>
      </w:r>
      <w:r w:rsidRPr="00D71383">
        <w:rPr>
          <w:rFonts w:ascii="Calibri" w:hAnsi="Calibri" w:cs="Calibri"/>
        </w:rPr>
        <w:t xml:space="preserve"> (která je členem statutárního orgánu dodavatele)</w:t>
      </w:r>
    </w:p>
    <w:p w14:paraId="30AB1A5D" w14:textId="77777777" w:rsidR="00E477CE" w:rsidRPr="00D71383" w:rsidRDefault="00E477CE" w:rsidP="00815FAC">
      <w:pPr>
        <w:pStyle w:val="Normln-Bezmezer"/>
        <w:numPr>
          <w:ilvl w:val="0"/>
          <w:numId w:val="31"/>
        </w:numPr>
        <w:ind w:left="426" w:hanging="426"/>
        <w:rPr>
          <w:rFonts w:ascii="Calibri" w:hAnsi="Calibri" w:cs="Calibri"/>
        </w:rPr>
      </w:pPr>
      <w:r w:rsidRPr="00D71383">
        <w:rPr>
          <w:rFonts w:ascii="Calibri" w:hAnsi="Calibri" w:cs="Calibri"/>
        </w:rPr>
        <w:t>každý člen statutárního orgánu této právnické osoby a</w:t>
      </w:r>
    </w:p>
    <w:p w14:paraId="2F1F3435" w14:textId="77777777" w:rsidR="00E477CE" w:rsidRPr="00D71383" w:rsidRDefault="00E477CE" w:rsidP="00815FAC">
      <w:pPr>
        <w:pStyle w:val="Normln-Bezmezer"/>
        <w:numPr>
          <w:ilvl w:val="0"/>
          <w:numId w:val="31"/>
        </w:numPr>
        <w:ind w:left="426" w:hanging="426"/>
        <w:rPr>
          <w:rFonts w:ascii="Calibri" w:hAnsi="Calibri" w:cs="Calibri"/>
        </w:rPr>
      </w:pPr>
      <w:r w:rsidRPr="00D71383">
        <w:rPr>
          <w:rFonts w:ascii="Calibri" w:hAnsi="Calibri" w:cs="Calibri"/>
        </w:rPr>
        <w:t>osoba zastupující tuto právnickou osobu v statutárním orgánu dodavatele a</w:t>
      </w:r>
    </w:p>
    <w:p w14:paraId="5B22A799" w14:textId="77777777" w:rsidR="00E477CE" w:rsidRPr="00D71383" w:rsidRDefault="00E477CE" w:rsidP="00815FAC">
      <w:pPr>
        <w:widowControl/>
        <w:numPr>
          <w:ilvl w:val="0"/>
          <w:numId w:val="31"/>
        </w:numPr>
        <w:tabs>
          <w:tab w:val="left" w:pos="426"/>
        </w:tabs>
        <w:suppressAutoHyphens w:val="0"/>
        <w:autoSpaceDN/>
        <w:spacing w:after="120"/>
        <w:ind w:left="426" w:hanging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>vedoucí pobočky závodu.</w:t>
      </w:r>
    </w:p>
    <w:p w14:paraId="5B848A52" w14:textId="77777777" w:rsidR="00E477CE" w:rsidRPr="00D71383" w:rsidRDefault="00E477CE" w:rsidP="00E477CE">
      <w:pPr>
        <w:pStyle w:val="Nadpis2"/>
        <w:keepNext/>
        <w:numPr>
          <w:ilvl w:val="0"/>
          <w:numId w:val="0"/>
        </w:numPr>
        <w:tabs>
          <w:tab w:val="clear" w:pos="0"/>
          <w:tab w:val="left" w:pos="567"/>
        </w:tabs>
        <w:autoSpaceDN/>
        <w:spacing w:before="360"/>
        <w:jc w:val="both"/>
        <w:textAlignment w:val="auto"/>
        <w:rPr>
          <w:rFonts w:ascii="Calibri" w:hAnsi="Calibri" w:cs="Calibri"/>
        </w:rPr>
      </w:pPr>
      <w:r w:rsidRPr="00D71383">
        <w:rPr>
          <w:rFonts w:ascii="Calibri" w:hAnsi="Calibri" w:cs="Calibri"/>
        </w:rPr>
        <w:t xml:space="preserve"> O profesní způsobilosti:</w:t>
      </w:r>
    </w:p>
    <w:p w14:paraId="06BB61A8" w14:textId="77777777" w:rsidR="00E477CE" w:rsidRPr="00D71383" w:rsidRDefault="00E477CE" w:rsidP="00E477CE">
      <w:pPr>
        <w:pStyle w:val="PFI-odstavec"/>
        <w:rPr>
          <w:rFonts w:ascii="Calibri" w:hAnsi="Calibri" w:cs="Calibri"/>
          <w:szCs w:val="22"/>
        </w:rPr>
      </w:pPr>
      <w:r w:rsidRPr="00D71383">
        <w:rPr>
          <w:rFonts w:ascii="Calibri" w:hAnsi="Calibri" w:cs="Calibri"/>
          <w:szCs w:val="22"/>
        </w:rPr>
        <w:t>Prohlašuji tímto, že jako účastník zadávacího řízení</w:t>
      </w:r>
    </w:p>
    <w:p w14:paraId="5D9E12CA" w14:textId="77777777" w:rsidR="00E477CE" w:rsidRPr="00D71383" w:rsidRDefault="00E477CE" w:rsidP="00E477CE">
      <w:pPr>
        <w:pStyle w:val="PFI-Pokyny"/>
        <w:rPr>
          <w:rFonts w:ascii="Calibri" w:hAnsi="Calibri" w:cs="Calibri"/>
        </w:rPr>
      </w:pPr>
      <w:r w:rsidRPr="00D71383">
        <w:rPr>
          <w:rFonts w:ascii="Calibri" w:hAnsi="Calibri" w:cs="Calibri"/>
        </w:rPr>
        <w:t xml:space="preserve">je-li dodavatel právnickou osobu nebo osobu zapsanou v Obchodním rejstříku: </w:t>
      </w:r>
    </w:p>
    <w:p w14:paraId="1443C865" w14:textId="77777777" w:rsidR="00E477CE" w:rsidRPr="00D71383" w:rsidRDefault="00E477CE" w:rsidP="00815FAC">
      <w:pPr>
        <w:widowControl/>
        <w:numPr>
          <w:ilvl w:val="0"/>
          <w:numId w:val="33"/>
        </w:numPr>
        <w:tabs>
          <w:tab w:val="left" w:pos="426"/>
        </w:tabs>
        <w:suppressAutoHyphens w:val="0"/>
        <w:autoSpaceDN/>
        <w:spacing w:after="120"/>
        <w:ind w:left="0" w:firstLine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>jsme zapsáni v Obchodním rejstříku;</w:t>
      </w:r>
    </w:p>
    <w:p w14:paraId="076B8B95" w14:textId="77777777" w:rsidR="00E477CE" w:rsidRPr="00D71383" w:rsidRDefault="00E477CE" w:rsidP="00E477CE">
      <w:pPr>
        <w:pStyle w:val="PFI-Pokyny"/>
        <w:rPr>
          <w:rFonts w:ascii="Calibri" w:hAnsi="Calibri" w:cs="Calibri"/>
        </w:rPr>
      </w:pPr>
      <w:r w:rsidRPr="00D71383">
        <w:rPr>
          <w:rFonts w:ascii="Calibri" w:hAnsi="Calibri" w:cs="Calibri"/>
        </w:rPr>
        <w:t xml:space="preserve">nemá-li dodavatel povinnost být zapsán v Obchodním rejstříku: </w:t>
      </w:r>
    </w:p>
    <w:p w14:paraId="43D69225" w14:textId="77777777" w:rsidR="00E477CE" w:rsidRPr="00D71383" w:rsidRDefault="00E477CE" w:rsidP="00815FAC">
      <w:pPr>
        <w:widowControl/>
        <w:numPr>
          <w:ilvl w:val="0"/>
          <w:numId w:val="34"/>
        </w:numPr>
        <w:tabs>
          <w:tab w:val="left" w:pos="426"/>
        </w:tabs>
        <w:suppressAutoHyphens w:val="0"/>
        <w:autoSpaceDN/>
        <w:spacing w:after="120"/>
        <w:ind w:left="0" w:firstLine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>nemáme povinnost být zapsán v Obchodním rejstříku;</w:t>
      </w:r>
    </w:p>
    <w:p w14:paraId="19B16611" w14:textId="77777777" w:rsidR="00E477CE" w:rsidRPr="00D71383" w:rsidRDefault="00E477CE" w:rsidP="00E477CE">
      <w:pPr>
        <w:pStyle w:val="Nadpis2"/>
        <w:keepNext/>
        <w:numPr>
          <w:ilvl w:val="0"/>
          <w:numId w:val="0"/>
        </w:numPr>
        <w:tabs>
          <w:tab w:val="clear" w:pos="0"/>
          <w:tab w:val="left" w:pos="567"/>
        </w:tabs>
        <w:autoSpaceDN/>
        <w:spacing w:before="360"/>
        <w:jc w:val="both"/>
        <w:textAlignment w:val="auto"/>
        <w:rPr>
          <w:rFonts w:ascii="Calibri" w:hAnsi="Calibri" w:cs="Calibri"/>
        </w:rPr>
      </w:pPr>
      <w:r w:rsidRPr="00D71383">
        <w:rPr>
          <w:rFonts w:ascii="Calibri" w:hAnsi="Calibri" w:cs="Calibri"/>
        </w:rPr>
        <w:t>O technické kvalifikaci:</w:t>
      </w:r>
    </w:p>
    <w:p w14:paraId="45A55EBC" w14:textId="77777777" w:rsidR="00E477CE" w:rsidRPr="00D71383" w:rsidRDefault="00E477CE" w:rsidP="00E477CE">
      <w:pPr>
        <w:pStyle w:val="PFI-odstavec"/>
        <w:rPr>
          <w:rFonts w:ascii="Calibri" w:hAnsi="Calibri" w:cs="Calibri"/>
          <w:szCs w:val="22"/>
        </w:rPr>
      </w:pPr>
      <w:r w:rsidRPr="00D71383">
        <w:rPr>
          <w:rFonts w:ascii="Calibri" w:hAnsi="Calibri" w:cs="Calibri"/>
          <w:szCs w:val="22"/>
        </w:rPr>
        <w:t>Prohlašuji tímto, že</w:t>
      </w:r>
    </w:p>
    <w:p w14:paraId="743033DA" w14:textId="2E88B59F" w:rsidR="00E477CE" w:rsidRPr="00D71383" w:rsidRDefault="00E477CE" w:rsidP="00815FAC">
      <w:pPr>
        <w:widowControl/>
        <w:numPr>
          <w:ilvl w:val="0"/>
          <w:numId w:val="35"/>
        </w:numPr>
        <w:tabs>
          <w:tab w:val="left" w:pos="426"/>
        </w:tabs>
        <w:suppressAutoHyphens w:val="0"/>
        <w:autoSpaceDN/>
        <w:spacing w:after="120"/>
        <w:ind w:left="0" w:firstLine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 xml:space="preserve">disponujeme seznamem alespoň </w:t>
      </w:r>
      <w:r w:rsidR="005C4741" w:rsidRPr="00D71383">
        <w:rPr>
          <w:rFonts w:ascii="Calibri" w:hAnsi="Calibri" w:cs="Calibri"/>
          <w:sz w:val="22"/>
          <w:szCs w:val="22"/>
        </w:rPr>
        <w:t>2 referencí</w:t>
      </w:r>
      <w:r w:rsidR="00415B7C" w:rsidRPr="00D71383">
        <w:rPr>
          <w:rFonts w:ascii="Calibri" w:hAnsi="Calibri" w:cs="Calibri"/>
          <w:sz w:val="22"/>
          <w:szCs w:val="22"/>
        </w:rPr>
        <w:t xml:space="preserve"> </w:t>
      </w:r>
      <w:r w:rsidRPr="00D71383">
        <w:rPr>
          <w:rFonts w:ascii="Calibri" w:hAnsi="Calibri" w:cs="Calibri"/>
          <w:sz w:val="22"/>
          <w:szCs w:val="22"/>
        </w:rPr>
        <w:t xml:space="preserve">podle </w:t>
      </w:r>
      <w:r w:rsidR="00F23160" w:rsidRPr="00D71383">
        <w:rPr>
          <w:rFonts w:ascii="Calibri" w:hAnsi="Calibri" w:cs="Calibri"/>
          <w:sz w:val="22"/>
          <w:szCs w:val="22"/>
        </w:rPr>
        <w:t>písm. A</w:t>
      </w:r>
      <w:r w:rsidR="005C4741" w:rsidRPr="00D71383">
        <w:rPr>
          <w:rFonts w:ascii="Calibri" w:hAnsi="Calibri" w:cs="Calibri"/>
          <w:sz w:val="22"/>
          <w:szCs w:val="22"/>
        </w:rPr>
        <w:t>,</w:t>
      </w:r>
      <w:r w:rsidR="00F23160" w:rsidRPr="00D71383">
        <w:rPr>
          <w:rFonts w:ascii="Calibri" w:hAnsi="Calibri" w:cs="Calibri"/>
          <w:sz w:val="22"/>
          <w:szCs w:val="22"/>
        </w:rPr>
        <w:t xml:space="preserve"> </w:t>
      </w:r>
      <w:r w:rsidR="005C4741" w:rsidRPr="00D71383">
        <w:rPr>
          <w:rFonts w:ascii="Calibri" w:hAnsi="Calibri" w:cs="Calibri"/>
          <w:sz w:val="22"/>
          <w:szCs w:val="22"/>
        </w:rPr>
        <w:t>2 referencí podle písm. B</w:t>
      </w:r>
      <w:r w:rsidR="00F23160" w:rsidRPr="00D71383">
        <w:rPr>
          <w:rFonts w:ascii="Calibri" w:hAnsi="Calibri" w:cs="Calibri"/>
          <w:sz w:val="22"/>
          <w:szCs w:val="22"/>
        </w:rPr>
        <w:t xml:space="preserve"> </w:t>
      </w:r>
      <w:r w:rsidRPr="00D71383">
        <w:rPr>
          <w:rFonts w:ascii="Calibri" w:hAnsi="Calibri" w:cs="Calibri"/>
          <w:sz w:val="22"/>
          <w:szCs w:val="22"/>
        </w:rPr>
        <w:t>bodu 5.</w:t>
      </w:r>
      <w:r w:rsidR="00491DB5">
        <w:rPr>
          <w:rFonts w:ascii="Calibri" w:hAnsi="Calibri" w:cs="Calibri"/>
          <w:sz w:val="22"/>
          <w:szCs w:val="22"/>
        </w:rPr>
        <w:t>6</w:t>
      </w:r>
      <w:r w:rsidRPr="00D71383">
        <w:rPr>
          <w:rFonts w:ascii="Calibri" w:hAnsi="Calibri" w:cs="Calibri"/>
          <w:sz w:val="22"/>
          <w:szCs w:val="22"/>
        </w:rPr>
        <w:t>.1 Podrobných podmínek zadávací dokumentace, tj.</w:t>
      </w:r>
    </w:p>
    <w:p w14:paraId="78421F10" w14:textId="3F30F0EF" w:rsidR="00F860EA" w:rsidRPr="00D71383" w:rsidRDefault="00F860EA" w:rsidP="00815FAC">
      <w:pPr>
        <w:pStyle w:val="Standarduser"/>
        <w:numPr>
          <w:ilvl w:val="0"/>
          <w:numId w:val="39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>dodávka a implementace infrastruktury virtualizovaných desktopových operačních systémů VDI (</w:t>
      </w:r>
      <w:proofErr w:type="spellStart"/>
      <w:r w:rsidRPr="00D71383">
        <w:rPr>
          <w:rFonts w:ascii="Calibri" w:hAnsi="Calibri" w:cs="Calibri"/>
          <w:sz w:val="22"/>
          <w:szCs w:val="22"/>
        </w:rPr>
        <w:t>virtual</w:t>
      </w:r>
      <w:proofErr w:type="spellEnd"/>
      <w:r w:rsidRPr="00D71383">
        <w:rPr>
          <w:rFonts w:ascii="Calibri" w:hAnsi="Calibri" w:cs="Calibri"/>
          <w:sz w:val="22"/>
          <w:szCs w:val="22"/>
        </w:rPr>
        <w:t xml:space="preserve"> desktop </w:t>
      </w:r>
      <w:proofErr w:type="spellStart"/>
      <w:r w:rsidRPr="00D71383">
        <w:rPr>
          <w:rFonts w:ascii="Calibri" w:hAnsi="Calibri" w:cs="Calibri"/>
          <w:sz w:val="22"/>
          <w:szCs w:val="22"/>
        </w:rPr>
        <w:t>infrastructure</w:t>
      </w:r>
      <w:proofErr w:type="spellEnd"/>
      <w:r w:rsidRPr="00D71383">
        <w:rPr>
          <w:rFonts w:ascii="Calibri" w:hAnsi="Calibri" w:cs="Calibri"/>
          <w:sz w:val="22"/>
          <w:szCs w:val="22"/>
        </w:rPr>
        <w:t xml:space="preserve">) v rozsahu alespoň </w:t>
      </w:r>
      <w:r w:rsidR="00963D15" w:rsidRPr="00D71383">
        <w:rPr>
          <w:rFonts w:ascii="Calibri" w:hAnsi="Calibri" w:cs="Calibri"/>
          <w:sz w:val="22"/>
          <w:szCs w:val="22"/>
        </w:rPr>
        <w:t>1.450.</w:t>
      </w:r>
      <w:r w:rsidRPr="00D71383">
        <w:rPr>
          <w:rFonts w:ascii="Calibri" w:hAnsi="Calibri" w:cs="Calibri"/>
          <w:sz w:val="22"/>
          <w:szCs w:val="22"/>
        </w:rPr>
        <w:t xml:space="preserve">000 Kč bez DPH za každou jednotlivou zakázku, z toho alespoň jedna zakázka s využitím virtualizace grafických karet (GPU). Pro prokázání kvalifikace nejsou přípustné reference dodávky a implementace tzv. terminálových služeb, jedná se o odlišné technologie. </w:t>
      </w:r>
    </w:p>
    <w:p w14:paraId="1BAEA62C" w14:textId="77777777" w:rsidR="00F860EA" w:rsidRPr="00D71383" w:rsidRDefault="00F860EA" w:rsidP="00815FAC">
      <w:pPr>
        <w:pStyle w:val="Standarduser"/>
        <w:numPr>
          <w:ilvl w:val="0"/>
          <w:numId w:val="39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>dodávka a implementace síťové infrastruktury včetně zabezpečení dle standardu 802.1X v rozsahu alespoň 100 000 Kč bez DPH za každou jednotlivou zakázku</w:t>
      </w:r>
    </w:p>
    <w:p w14:paraId="1629951E" w14:textId="4A809F4E" w:rsidR="00E477CE" w:rsidRPr="00D71383" w:rsidRDefault="00E477CE" w:rsidP="00815FAC">
      <w:pPr>
        <w:widowControl/>
        <w:numPr>
          <w:ilvl w:val="0"/>
          <w:numId w:val="35"/>
        </w:numPr>
        <w:tabs>
          <w:tab w:val="left" w:pos="426"/>
        </w:tabs>
        <w:suppressAutoHyphens w:val="0"/>
        <w:autoSpaceDN/>
        <w:spacing w:after="120"/>
        <w:ind w:left="0" w:firstLine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>disponujeme osobami odpovědnými za splnění předmětu zakázky, které splňují požadavky kladené v bodě 5.</w:t>
      </w:r>
      <w:r w:rsidR="00491DB5">
        <w:rPr>
          <w:rFonts w:ascii="Calibri" w:hAnsi="Calibri" w:cs="Calibri"/>
          <w:sz w:val="22"/>
          <w:szCs w:val="22"/>
        </w:rPr>
        <w:t>6</w:t>
      </w:r>
      <w:r w:rsidRPr="00D71383">
        <w:rPr>
          <w:rFonts w:ascii="Calibri" w:hAnsi="Calibri" w:cs="Calibri"/>
          <w:sz w:val="22"/>
          <w:szCs w:val="22"/>
        </w:rPr>
        <w:t xml:space="preserve">.2 Podrobných podmínek zadávací dokumentace výše uvedené veřejné zakázky pro pozice </w:t>
      </w:r>
    </w:p>
    <w:p w14:paraId="43E02ADD" w14:textId="77777777" w:rsidR="00215A68" w:rsidRPr="00D71383" w:rsidRDefault="00215A68" w:rsidP="00815FAC">
      <w:pPr>
        <w:widowControl/>
        <w:numPr>
          <w:ilvl w:val="0"/>
          <w:numId w:val="31"/>
        </w:numPr>
        <w:tabs>
          <w:tab w:val="left" w:pos="426"/>
        </w:tabs>
        <w:suppressAutoHyphens w:val="0"/>
        <w:autoSpaceDN/>
        <w:spacing w:after="120"/>
        <w:ind w:left="426" w:hanging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 xml:space="preserve">Technický specialista </w:t>
      </w:r>
      <w:r w:rsidR="00560EC8" w:rsidRPr="00D71383">
        <w:rPr>
          <w:rFonts w:ascii="Calibri" w:hAnsi="Calibri" w:cs="Calibri"/>
          <w:sz w:val="22"/>
          <w:szCs w:val="22"/>
        </w:rPr>
        <w:t>operačních systémů a</w:t>
      </w:r>
      <w:r w:rsidRPr="00D71383">
        <w:rPr>
          <w:rFonts w:ascii="Calibri" w:hAnsi="Calibri" w:cs="Calibri"/>
          <w:sz w:val="22"/>
          <w:szCs w:val="22"/>
        </w:rPr>
        <w:t xml:space="preserve"> virtualizace </w:t>
      </w:r>
    </w:p>
    <w:p w14:paraId="09D93F26" w14:textId="77777777" w:rsidR="00215A68" w:rsidRPr="00D71383" w:rsidRDefault="00215A68" w:rsidP="00815FAC">
      <w:pPr>
        <w:widowControl/>
        <w:numPr>
          <w:ilvl w:val="0"/>
          <w:numId w:val="31"/>
        </w:numPr>
        <w:tabs>
          <w:tab w:val="left" w:pos="426"/>
        </w:tabs>
        <w:suppressAutoHyphens w:val="0"/>
        <w:autoSpaceDN/>
        <w:spacing w:after="120"/>
        <w:ind w:left="426" w:hanging="426"/>
        <w:jc w:val="both"/>
        <w:textAlignment w:val="auto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 xml:space="preserve">Technický specialista sítí </w:t>
      </w:r>
    </w:p>
    <w:p w14:paraId="4B9A86AC" w14:textId="7ADC415A" w:rsidR="00E477CE" w:rsidRPr="00D71383" w:rsidRDefault="00215A68" w:rsidP="00784CCB">
      <w:pPr>
        <w:widowControl/>
        <w:tabs>
          <w:tab w:val="left" w:pos="426"/>
        </w:tabs>
        <w:suppressAutoHyphens w:val="0"/>
        <w:autoSpaceDN/>
        <w:spacing w:after="120"/>
        <w:jc w:val="both"/>
        <w:textAlignment w:val="auto"/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 xml:space="preserve"> </w:t>
      </w:r>
    </w:p>
    <w:p w14:paraId="022D5BD1" w14:textId="77777777" w:rsidR="00E477CE" w:rsidRPr="00D71383" w:rsidRDefault="00E477CE" w:rsidP="00E477CE">
      <w:pPr>
        <w:rPr>
          <w:rFonts w:ascii="Calibri" w:hAnsi="Calibri" w:cs="Calibri"/>
          <w:sz w:val="22"/>
          <w:szCs w:val="22"/>
        </w:rPr>
      </w:pPr>
      <w:r w:rsidRPr="00D71383">
        <w:rPr>
          <w:rFonts w:ascii="Calibri" w:hAnsi="Calibri" w:cs="Calibri"/>
          <w:sz w:val="22"/>
          <w:szCs w:val="22"/>
        </w:rPr>
        <w:t>V………………… dne ……</w:t>
      </w:r>
      <w:proofErr w:type="gramStart"/>
      <w:r w:rsidRPr="00D71383">
        <w:rPr>
          <w:rFonts w:ascii="Calibri" w:hAnsi="Calibri" w:cs="Calibri"/>
          <w:sz w:val="22"/>
          <w:szCs w:val="22"/>
        </w:rPr>
        <w:t>…….</w:t>
      </w:r>
      <w:proofErr w:type="gramEnd"/>
      <w:r w:rsidRPr="00D71383">
        <w:rPr>
          <w:rFonts w:ascii="Calibri" w:hAnsi="Calibri" w:cs="Calibri"/>
          <w:sz w:val="22"/>
          <w:szCs w:val="22"/>
        </w:rPr>
        <w:t>.….</w:t>
      </w:r>
    </w:p>
    <w:p w14:paraId="2128008C" w14:textId="77777777" w:rsidR="00E477CE" w:rsidRPr="00D71383" w:rsidRDefault="00E477CE" w:rsidP="00E477CE">
      <w:pPr>
        <w:pStyle w:val="PFI-PodpisDokumentu"/>
        <w:rPr>
          <w:rFonts w:ascii="Calibri" w:hAnsi="Calibri" w:cs="Calibri"/>
        </w:rPr>
      </w:pPr>
      <w:r w:rsidRPr="00D71383">
        <w:rPr>
          <w:rFonts w:ascii="Calibri" w:eastAsia="Arial" w:hAnsi="Calibri" w:cs="Calibri"/>
          <w:kern w:val="3"/>
          <w:lang w:eastAsia="cs-CZ"/>
        </w:rPr>
        <w:tab/>
      </w:r>
      <w:r w:rsidRPr="00D71383">
        <w:rPr>
          <w:rFonts w:ascii="Calibri" w:hAnsi="Calibri" w:cs="Calibri"/>
        </w:rPr>
        <w:t>………………………..…….</w:t>
      </w:r>
    </w:p>
    <w:p w14:paraId="16A9C75E" w14:textId="77777777" w:rsidR="00E477CE" w:rsidRPr="00D71383" w:rsidRDefault="00E477CE" w:rsidP="00E477CE">
      <w:pPr>
        <w:pStyle w:val="PFI-PodpisDokumentu"/>
        <w:rPr>
          <w:rFonts w:ascii="Calibri" w:hAnsi="Calibri" w:cs="Calibri"/>
        </w:rPr>
      </w:pPr>
      <w:r w:rsidRPr="00D71383">
        <w:rPr>
          <w:rFonts w:ascii="Calibri" w:hAnsi="Calibri" w:cs="Calibri"/>
        </w:rPr>
        <w:tab/>
        <w:t>Za dodavatele</w:t>
      </w:r>
    </w:p>
    <w:p w14:paraId="0A5216BA" w14:textId="77777777" w:rsidR="00E477CE" w:rsidRPr="00D71383" w:rsidRDefault="00E477CE" w:rsidP="00E477CE">
      <w:pPr>
        <w:pStyle w:val="PFI-PodpisDokumentu"/>
        <w:rPr>
          <w:rFonts w:ascii="Calibri" w:hAnsi="Calibri" w:cs="Calibri"/>
        </w:rPr>
      </w:pPr>
      <w:r w:rsidRPr="00D71383">
        <w:rPr>
          <w:rFonts w:ascii="Calibri" w:hAnsi="Calibri" w:cs="Calibri"/>
        </w:rPr>
        <w:tab/>
        <w:t>podpis</w:t>
      </w:r>
    </w:p>
    <w:sectPr w:rsidR="00E477CE" w:rsidRPr="00D71383" w:rsidSect="007711A1">
      <w:headerReference w:type="default" r:id="rId8"/>
      <w:footerReference w:type="default" r:id="rId9"/>
      <w:type w:val="continuous"/>
      <w:pgSz w:w="11905" w:h="16837"/>
      <w:pgMar w:top="2123" w:right="1418" w:bottom="1418" w:left="1418" w:header="740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2217C" w14:textId="77777777" w:rsidR="007C3505" w:rsidRDefault="007C3505">
      <w:r>
        <w:separator/>
      </w:r>
    </w:p>
  </w:endnote>
  <w:endnote w:type="continuationSeparator" w:id="0">
    <w:p w14:paraId="5F39D565" w14:textId="77777777" w:rsidR="007C3505" w:rsidRDefault="007C3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StarSymbol">
    <w:altName w:val="Times New Roman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, 'Arial Unicode MS'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arSymbol, 'Arial Unicode MS'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ymbol, 'Times New Roman'">
    <w:charset w:val="00"/>
    <w:family w:val="auto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charset w:val="00"/>
    <w:family w:val="swiss"/>
    <w:pitch w:val="variable"/>
    <w:sig w:usb0="E00002FF" w:usb1="5200205F" w:usb2="00A0C000" w:usb3="00000000" w:csb0="0000019F" w:csb1="00000000"/>
  </w:font>
  <w:font w:name="Andale Sans UI">
    <w:altName w:val="Yu Gothic"/>
    <w:charset w:val="00"/>
    <w:family w:val="auto"/>
    <w:pitch w:val="variable"/>
  </w:font>
  <w:font w:name="NimbusSanNovTEE">
    <w:altName w:val="Yu Gothic"/>
    <w:charset w:val="8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 CE Bold">
    <w:altName w:val="Courier New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00000001" w:usb1="5000005B" w:usb2="00000000" w:usb3="00000000" w:csb0="00000017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A251A" w14:textId="77777777" w:rsidR="008566D5" w:rsidRDefault="008566D5">
    <w:pPr>
      <w:pStyle w:val="Standarduser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C3C52" w14:textId="77777777" w:rsidR="007C3505" w:rsidRDefault="007C3505">
      <w:r>
        <w:rPr>
          <w:color w:val="000000"/>
        </w:rPr>
        <w:separator/>
      </w:r>
    </w:p>
  </w:footnote>
  <w:footnote w:type="continuationSeparator" w:id="0">
    <w:p w14:paraId="55D3A3F0" w14:textId="77777777" w:rsidR="007C3505" w:rsidRDefault="007C3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F0876" w14:textId="77777777" w:rsidR="008566D5" w:rsidRDefault="008566D5" w:rsidP="00217531">
    <w:pPr>
      <w:pStyle w:val="Standarduser"/>
      <w:jc w:val="center"/>
      <w:rPr>
        <w:rFonts w:ascii="Courier New" w:hAnsi="Courier New"/>
        <w:i/>
        <w:iCs/>
        <w:sz w:val="20"/>
        <w:szCs w:val="20"/>
      </w:rPr>
    </w:pPr>
    <w:r>
      <w:rPr>
        <w:noProof/>
      </w:rPr>
      <w:fldChar w:fldCharType="begin"/>
    </w:r>
    <w:r>
      <w:rPr>
        <w:noProof/>
      </w:rPr>
      <w:instrText xml:space="preserve"> INCLUDEPICTURE  "cid:image001.png@01D291C1.62D15F90"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"cid:image001.png@01D291C1.62D15F90"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"cid:image001.png@01D291C1.62D15F90"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"cid:image001.png@01D291C1.62D15F90"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"cid:image001.png@01D291C1.62D15F90" \* MERGEFORMATINET </w:instrText>
    </w:r>
    <w:r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"cid:image001.png@01D291C1.62D15F90" \* MERGEFORMATINET </w:instrText>
    </w:r>
    <w:r>
      <w:rPr>
        <w:noProof/>
      </w:rPr>
      <w:fldChar w:fldCharType="separate"/>
    </w:r>
    <w:r w:rsidR="007C3505">
      <w:rPr>
        <w:noProof/>
      </w:rPr>
      <w:fldChar w:fldCharType="begin"/>
    </w:r>
    <w:r w:rsidR="007C3505">
      <w:rPr>
        <w:noProof/>
      </w:rPr>
      <w:instrText xml:space="preserve"> </w:instrText>
    </w:r>
    <w:r w:rsidR="007C3505">
      <w:rPr>
        <w:noProof/>
      </w:rPr>
      <w:instrText>INCLUDEPICTURE  "cid:image001.png@01D291C1.62D15F90" \* MERGEFORMATINET</w:instrText>
    </w:r>
    <w:r w:rsidR="007C3505">
      <w:rPr>
        <w:noProof/>
      </w:rPr>
      <w:instrText xml:space="preserve"> </w:instrText>
    </w:r>
    <w:r w:rsidR="007C3505">
      <w:rPr>
        <w:noProof/>
      </w:rPr>
      <w:fldChar w:fldCharType="separate"/>
    </w:r>
    <w:r w:rsidR="00190C10">
      <w:rPr>
        <w:noProof/>
      </w:rPr>
      <w:pict w14:anchorId="590563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85.2pt;height:52.8pt;visibility:visible">
          <v:imagedata r:id="rId1" r:href="rId2"/>
        </v:shape>
      </w:pict>
    </w:r>
    <w:r w:rsidR="007C3505"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name w:val="WW8Num9"/>
    <w:lvl w:ilvl="0">
      <w:start w:val="1"/>
      <w:numFmt w:val="lowerLetter"/>
      <w:lvlText w:val="%1)"/>
      <w:lvlJc w:val="left"/>
      <w:pPr>
        <w:tabs>
          <w:tab w:val="num" w:pos="945"/>
        </w:tabs>
        <w:ind w:left="945" w:hanging="40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"/>
      <w:lvlJc w:val="left"/>
      <w:pPr>
        <w:tabs>
          <w:tab w:val="num" w:pos="366"/>
        </w:tabs>
        <w:ind w:left="366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A"/>
    <w:multiLevelType w:val="multilevel"/>
    <w:tmpl w:val="0000000A"/>
    <w:name w:val="WW8Num12"/>
    <w:lvl w:ilvl="0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C"/>
    <w:multiLevelType w:val="multilevel"/>
    <w:tmpl w:val="0000000C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D"/>
    <w:multiLevelType w:val="multilevel"/>
    <w:tmpl w:val="0000000D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9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0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1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3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4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 w15:restartNumberingAfterBreak="0">
    <w:nsid w:val="00E873A4"/>
    <w:multiLevelType w:val="multilevel"/>
    <w:tmpl w:val="77429942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17" w15:restartNumberingAfterBreak="0">
    <w:nsid w:val="08F55BBE"/>
    <w:multiLevelType w:val="multilevel"/>
    <w:tmpl w:val="B1F6BCD2"/>
    <w:styleLink w:val="WW8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18" w15:restartNumberingAfterBreak="0">
    <w:nsid w:val="098D1578"/>
    <w:multiLevelType w:val="hybridMultilevel"/>
    <w:tmpl w:val="D00E2A72"/>
    <w:lvl w:ilvl="0" w:tplc="04050001">
      <w:start w:val="1"/>
      <w:numFmt w:val="bullet"/>
      <w:lvlText w:val=""/>
      <w:lvlJc w:val="left"/>
      <w:pPr>
        <w:ind w:left="213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19" w15:restartNumberingAfterBreak="0">
    <w:nsid w:val="0AAD4A33"/>
    <w:multiLevelType w:val="multilevel"/>
    <w:tmpl w:val="B99E5F68"/>
    <w:name w:val="Outline222222223322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1134"/>
        </w:tabs>
        <w:ind w:left="1134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0" w15:restartNumberingAfterBreak="0">
    <w:nsid w:val="0B486E9A"/>
    <w:multiLevelType w:val="hybridMultilevel"/>
    <w:tmpl w:val="5FAE2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DE4202F"/>
    <w:multiLevelType w:val="hybridMultilevel"/>
    <w:tmpl w:val="7842EAD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04308B1"/>
    <w:multiLevelType w:val="hybridMultilevel"/>
    <w:tmpl w:val="45F05AEC"/>
    <w:lvl w:ilvl="0" w:tplc="50EA9C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13E74AAB"/>
    <w:multiLevelType w:val="multilevel"/>
    <w:tmpl w:val="A49690C6"/>
    <w:styleLink w:val="WWOutlineListStyle3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 "/>
      <w:lvlJc w:val="left"/>
    </w:lvl>
    <w:lvl w:ilvl="3">
      <w:start w:val="1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24" w15:restartNumberingAfterBreak="0">
    <w:nsid w:val="16027787"/>
    <w:multiLevelType w:val="hybridMultilevel"/>
    <w:tmpl w:val="EBF81FD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5F0123"/>
    <w:multiLevelType w:val="multilevel"/>
    <w:tmpl w:val="715676DA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26" w15:restartNumberingAfterBreak="0">
    <w:nsid w:val="1BA304E9"/>
    <w:multiLevelType w:val="multilevel"/>
    <w:tmpl w:val="423ECDC2"/>
    <w:styleLink w:val="WW8Num8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27" w15:restartNumberingAfterBreak="0">
    <w:nsid w:val="22014829"/>
    <w:multiLevelType w:val="hybridMultilevel"/>
    <w:tmpl w:val="094E3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2D4D4C"/>
    <w:multiLevelType w:val="hybridMultilevel"/>
    <w:tmpl w:val="55FC0F8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44325F"/>
    <w:multiLevelType w:val="hybridMultilevel"/>
    <w:tmpl w:val="55FC0F8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DA23B4"/>
    <w:multiLevelType w:val="multilevel"/>
    <w:tmpl w:val="EE968602"/>
    <w:styleLink w:val="Outline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 "/>
      <w:lvlJc w:val="left"/>
    </w:lvl>
    <w:lvl w:ilvl="3">
      <w:start w:val="1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31" w15:restartNumberingAfterBreak="0">
    <w:nsid w:val="2BD704C3"/>
    <w:multiLevelType w:val="hybridMultilevel"/>
    <w:tmpl w:val="2A0A3668"/>
    <w:lvl w:ilvl="0" w:tplc="68CAAE2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D9488F"/>
    <w:multiLevelType w:val="hybridMultilevel"/>
    <w:tmpl w:val="A276FFDC"/>
    <w:lvl w:ilvl="0" w:tplc="572A4ACA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3" w15:restartNumberingAfterBreak="0">
    <w:nsid w:val="2E0105FF"/>
    <w:multiLevelType w:val="multilevel"/>
    <w:tmpl w:val="D2C66D2A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34" w15:restartNumberingAfterBreak="0">
    <w:nsid w:val="3099154A"/>
    <w:multiLevelType w:val="hybridMultilevel"/>
    <w:tmpl w:val="E098BE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DA7045"/>
    <w:multiLevelType w:val="multilevel"/>
    <w:tmpl w:val="A6DAAB9A"/>
    <w:styleLink w:val="WW8Num12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 "/>
      <w:lvlJc w:val="left"/>
    </w:lvl>
    <w:lvl w:ilvl="3">
      <w:start w:val="1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36" w15:restartNumberingAfterBreak="0">
    <w:nsid w:val="34CF1DF0"/>
    <w:multiLevelType w:val="multilevel"/>
    <w:tmpl w:val="6834307A"/>
    <w:styleLink w:val="WW8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37" w15:restartNumberingAfterBreak="0">
    <w:nsid w:val="35332C75"/>
    <w:multiLevelType w:val="hybridMultilevel"/>
    <w:tmpl w:val="773834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39" w15:restartNumberingAfterBreak="0">
    <w:nsid w:val="393035A8"/>
    <w:multiLevelType w:val="multilevel"/>
    <w:tmpl w:val="361880EE"/>
    <w:styleLink w:val="WWOutlineListStyle2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 "/>
      <w:lvlJc w:val="left"/>
    </w:lvl>
    <w:lvl w:ilvl="3">
      <w:start w:val="1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40" w15:restartNumberingAfterBreak="0">
    <w:nsid w:val="39510EE8"/>
    <w:multiLevelType w:val="multilevel"/>
    <w:tmpl w:val="FD3453FC"/>
    <w:styleLink w:val="WWOutlineListStyle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 "/>
      <w:lvlJc w:val="left"/>
    </w:lvl>
    <w:lvl w:ilvl="3">
      <w:start w:val="1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41" w15:restartNumberingAfterBreak="0">
    <w:nsid w:val="3B8172E5"/>
    <w:multiLevelType w:val="hybridMultilevel"/>
    <w:tmpl w:val="50E0336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0F96329"/>
    <w:multiLevelType w:val="multilevel"/>
    <w:tmpl w:val="D17E4762"/>
    <w:styleLink w:val="WW8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43491AEC"/>
    <w:multiLevelType w:val="multilevel"/>
    <w:tmpl w:val="9ECECAD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361"/>
        </w:tabs>
        <w:ind w:left="680" w:firstLine="0"/>
      </w:pPr>
      <w:rPr>
        <w:rFonts w:hint="default"/>
        <w:b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4" w15:restartNumberingAfterBreak="0">
    <w:nsid w:val="45AF04CF"/>
    <w:multiLevelType w:val="multilevel"/>
    <w:tmpl w:val="4D70341C"/>
    <w:styleLink w:val="WWOutlineListStyle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 "/>
      <w:lvlJc w:val="left"/>
    </w:lvl>
    <w:lvl w:ilvl="3">
      <w:start w:val="1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45" w15:restartNumberingAfterBreak="0">
    <w:nsid w:val="462C54C0"/>
    <w:multiLevelType w:val="multilevel"/>
    <w:tmpl w:val="3AE844EC"/>
    <w:styleLink w:val="WW8Num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 "/>
      <w:lvlJc w:val="left"/>
    </w:lvl>
    <w:lvl w:ilvl="3">
      <w:start w:val="1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46" w15:restartNumberingAfterBreak="0">
    <w:nsid w:val="48D26863"/>
    <w:multiLevelType w:val="hybridMultilevel"/>
    <w:tmpl w:val="F40E70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9031DF"/>
    <w:multiLevelType w:val="multilevel"/>
    <w:tmpl w:val="E4CE501A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48" w15:restartNumberingAfterBreak="0">
    <w:nsid w:val="4AC5366F"/>
    <w:multiLevelType w:val="hybridMultilevel"/>
    <w:tmpl w:val="E46A7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ACD69AB"/>
    <w:multiLevelType w:val="multilevel"/>
    <w:tmpl w:val="188AE486"/>
    <w:styleLink w:val="WW8Num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upperLetter"/>
      <w:lvlText w:val="%2)"/>
      <w:lvlJc w:val="left"/>
      <w:pPr>
        <w:ind w:left="1080" w:hanging="360"/>
      </w:pPr>
    </w:lvl>
    <w:lvl w:ilvl="2">
      <w:start w:val="1"/>
      <w:numFmt w:val="upperLetter"/>
      <w:lvlText w:val="%3)"/>
      <w:lvlJc w:val="left"/>
      <w:pPr>
        <w:ind w:left="1440" w:hanging="360"/>
      </w:pPr>
    </w:lvl>
    <w:lvl w:ilvl="3">
      <w:start w:val="1"/>
      <w:numFmt w:val="upperLetter"/>
      <w:lvlText w:val="%4)"/>
      <w:lvlJc w:val="left"/>
      <w:pPr>
        <w:ind w:left="1800" w:hanging="360"/>
      </w:pPr>
    </w:lvl>
    <w:lvl w:ilvl="4">
      <w:start w:val="1"/>
      <w:numFmt w:val="upperLetter"/>
      <w:lvlText w:val="%5)"/>
      <w:lvlJc w:val="left"/>
      <w:pPr>
        <w:ind w:left="2160" w:hanging="360"/>
      </w:pPr>
    </w:lvl>
    <w:lvl w:ilvl="5">
      <w:start w:val="1"/>
      <w:numFmt w:val="upperLetter"/>
      <w:lvlText w:val="%6)"/>
      <w:lvlJc w:val="left"/>
      <w:pPr>
        <w:ind w:left="2520" w:hanging="360"/>
      </w:pPr>
    </w:lvl>
    <w:lvl w:ilvl="6">
      <w:start w:val="1"/>
      <w:numFmt w:val="upperLetter"/>
      <w:lvlText w:val="%7)"/>
      <w:lvlJc w:val="left"/>
      <w:pPr>
        <w:ind w:left="2880" w:hanging="360"/>
      </w:pPr>
    </w:lvl>
    <w:lvl w:ilvl="7">
      <w:start w:val="1"/>
      <w:numFmt w:val="upperLetter"/>
      <w:lvlText w:val="%8)"/>
      <w:lvlJc w:val="left"/>
      <w:pPr>
        <w:ind w:left="3240" w:hanging="360"/>
      </w:pPr>
    </w:lvl>
    <w:lvl w:ilvl="8">
      <w:start w:val="1"/>
      <w:numFmt w:val="upperLetter"/>
      <w:lvlText w:val="%9)"/>
      <w:lvlJc w:val="left"/>
      <w:pPr>
        <w:ind w:left="3600" w:hanging="360"/>
      </w:pPr>
    </w:lvl>
  </w:abstractNum>
  <w:abstractNum w:abstractNumId="50" w15:restartNumberingAfterBreak="0">
    <w:nsid w:val="523E6279"/>
    <w:multiLevelType w:val="multilevel"/>
    <w:tmpl w:val="149A94A6"/>
    <w:styleLink w:val="WW8Num22"/>
    <w:lvl w:ilvl="0">
      <w:numFmt w:val="bullet"/>
      <w:lvlText w:val=""/>
      <w:lvlJc w:val="left"/>
      <w:pPr>
        <w:ind w:left="720" w:hanging="360"/>
      </w:pPr>
      <w:rPr>
        <w:rFonts w:ascii="Wingdings" w:hAnsi="Wingdings" w:cs="OpenSymbol, 'Times New Roman'"/>
      </w:rPr>
    </w:lvl>
    <w:lvl w:ilvl="1">
      <w:numFmt w:val="bullet"/>
      <w:lvlText w:val=""/>
      <w:lvlJc w:val="left"/>
      <w:pPr>
        <w:ind w:left="1080" w:hanging="360"/>
      </w:pPr>
      <w:rPr>
        <w:rFonts w:ascii="Wingdings" w:hAnsi="Wingdings" w:cs="Courier New"/>
      </w:rPr>
    </w:lvl>
    <w:lvl w:ilvl="2">
      <w:numFmt w:val="bullet"/>
      <w:lvlText w:val=""/>
      <w:lvlJc w:val="left"/>
      <w:pPr>
        <w:ind w:left="1440" w:hanging="360"/>
      </w:pPr>
      <w:rPr>
        <w:rFonts w:ascii="Wingdings" w:hAnsi="Wingdings" w:cs="Courier New"/>
      </w:rPr>
    </w:lvl>
    <w:lvl w:ilvl="3">
      <w:numFmt w:val="bullet"/>
      <w:lvlText w:val=""/>
      <w:lvlJc w:val="left"/>
      <w:pPr>
        <w:ind w:left="1800" w:hanging="360"/>
      </w:pPr>
      <w:rPr>
        <w:rFonts w:ascii="Wingdings" w:hAnsi="Wingdings" w:cs="Courier New"/>
      </w:rPr>
    </w:lvl>
    <w:lvl w:ilvl="4">
      <w:numFmt w:val="bullet"/>
      <w:lvlText w:val=""/>
      <w:lvlJc w:val="left"/>
      <w:pPr>
        <w:ind w:left="2160" w:hanging="360"/>
      </w:pPr>
      <w:rPr>
        <w:rFonts w:ascii="Wingdings" w:hAnsi="Wingdings" w:cs="Courier New"/>
      </w:rPr>
    </w:lvl>
    <w:lvl w:ilvl="5">
      <w:numFmt w:val="bullet"/>
      <w:lvlText w:val=""/>
      <w:lvlJc w:val="left"/>
      <w:pPr>
        <w:ind w:left="2520" w:hanging="360"/>
      </w:pPr>
      <w:rPr>
        <w:rFonts w:ascii="Wingdings" w:hAnsi="Wingdings" w:cs="Courier New"/>
      </w:rPr>
    </w:lvl>
    <w:lvl w:ilvl="6">
      <w:numFmt w:val="bullet"/>
      <w:lvlText w:val=""/>
      <w:lvlJc w:val="left"/>
      <w:pPr>
        <w:ind w:left="2880" w:hanging="360"/>
      </w:pPr>
      <w:rPr>
        <w:rFonts w:ascii="Wingdings" w:hAnsi="Wingdings" w:cs="Courier New"/>
      </w:rPr>
    </w:lvl>
    <w:lvl w:ilvl="7">
      <w:numFmt w:val="bullet"/>
      <w:lvlText w:val=""/>
      <w:lvlJc w:val="left"/>
      <w:pPr>
        <w:ind w:left="3240" w:hanging="360"/>
      </w:pPr>
      <w:rPr>
        <w:rFonts w:ascii="Wingdings" w:hAnsi="Wingdings" w:cs="Courier New"/>
      </w:rPr>
    </w:lvl>
    <w:lvl w:ilvl="8">
      <w:numFmt w:val="bullet"/>
      <w:lvlText w:val=""/>
      <w:lvlJc w:val="left"/>
      <w:pPr>
        <w:ind w:left="3600" w:hanging="360"/>
      </w:pPr>
      <w:rPr>
        <w:rFonts w:ascii="Wingdings" w:hAnsi="Wingdings" w:cs="Courier New"/>
      </w:rPr>
    </w:lvl>
  </w:abstractNum>
  <w:abstractNum w:abstractNumId="51" w15:restartNumberingAfterBreak="0">
    <w:nsid w:val="58DF3329"/>
    <w:multiLevelType w:val="multilevel"/>
    <w:tmpl w:val="3AAA103C"/>
    <w:styleLink w:val="WWOutlineListStyle5"/>
    <w:lvl w:ilvl="0">
      <w:start w:val="1"/>
      <w:numFmt w:val="decimal"/>
      <w:pStyle w:val="Nadpis1"/>
      <w:lvlText w:val="%1"/>
      <w:lvlJc w:val="left"/>
    </w:lvl>
    <w:lvl w:ilvl="1">
      <w:start w:val="1"/>
      <w:numFmt w:val="decimal"/>
      <w:pStyle w:val="Nadpis2"/>
      <w:lvlText w:val="%1.%2"/>
      <w:lvlJc w:val="left"/>
    </w:lvl>
    <w:lvl w:ilvl="2">
      <w:start w:val="1"/>
      <w:numFmt w:val="decimal"/>
      <w:pStyle w:val="Nadpis3"/>
      <w:lvlText w:val="%1.%2.%3 "/>
      <w:lvlJc w:val="left"/>
    </w:lvl>
    <w:lvl w:ilvl="3">
      <w:start w:val="1"/>
      <w:numFmt w:val="decimal"/>
      <w:pStyle w:val="Nadpis4"/>
      <w:lvlText w:val=" %1.%2.%3.%4 "/>
      <w:lvlJc w:val="left"/>
    </w:lvl>
    <w:lvl w:ilvl="4">
      <w:start w:val="1"/>
      <w:numFmt w:val="decimal"/>
      <w:pStyle w:val="Nadpis5"/>
      <w:lvlText w:val=" %1.%2.%3.%4.%5 "/>
      <w:lvlJc w:val="left"/>
    </w:lvl>
    <w:lvl w:ilvl="5">
      <w:start w:val="1"/>
      <w:numFmt w:val="decimal"/>
      <w:pStyle w:val="Nadpis6"/>
      <w:lvlText w:val=" %1.%2.%3.%4.%5.%6 "/>
      <w:lvlJc w:val="left"/>
    </w:lvl>
    <w:lvl w:ilvl="6">
      <w:start w:val="1"/>
      <w:numFmt w:val="decimal"/>
      <w:pStyle w:val="Nadpis7"/>
      <w:lvlText w:val=" %1.%2.%3.%4.%5.%6.%7 "/>
      <w:lvlJc w:val="left"/>
    </w:lvl>
    <w:lvl w:ilvl="7">
      <w:start w:val="1"/>
      <w:numFmt w:val="decimal"/>
      <w:pStyle w:val="Nadpis8"/>
      <w:lvlText w:val=" %1.%2.%3.%4.%5.%6.%7.%8 "/>
      <w:lvlJc w:val="left"/>
    </w:lvl>
    <w:lvl w:ilvl="8">
      <w:start w:val="1"/>
      <w:numFmt w:val="decimal"/>
      <w:pStyle w:val="Nadpis9"/>
      <w:lvlText w:val=" %1.%2.%3.%4.%5.%6.%7.%8.%9 "/>
      <w:lvlJc w:val="left"/>
    </w:lvl>
  </w:abstractNum>
  <w:abstractNum w:abstractNumId="52" w15:restartNumberingAfterBreak="0">
    <w:nsid w:val="5E58203E"/>
    <w:multiLevelType w:val="hybridMultilevel"/>
    <w:tmpl w:val="4E9C4462"/>
    <w:lvl w:ilvl="0" w:tplc="17FC8A0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F8CEA2D8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1D43F6"/>
    <w:multiLevelType w:val="hybridMultilevel"/>
    <w:tmpl w:val="E1DA1B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8C37AD"/>
    <w:multiLevelType w:val="hybridMultilevel"/>
    <w:tmpl w:val="3F98F956"/>
    <w:lvl w:ilvl="0" w:tplc="D87829BA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D243CB7"/>
    <w:multiLevelType w:val="hybridMultilevel"/>
    <w:tmpl w:val="773834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095909"/>
    <w:multiLevelType w:val="multilevel"/>
    <w:tmpl w:val="EDEAAC78"/>
    <w:styleLink w:val="WWOutlineListStyle4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 "/>
      <w:lvlJc w:val="left"/>
    </w:lvl>
    <w:lvl w:ilvl="3">
      <w:start w:val="1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57" w15:restartNumberingAfterBreak="0">
    <w:nsid w:val="7A166143"/>
    <w:multiLevelType w:val="multilevel"/>
    <w:tmpl w:val="16D2F2F2"/>
    <w:lvl w:ilvl="0">
      <w:start w:val="1"/>
      <w:numFmt w:val="decimal"/>
      <w:lvlText w:val="%1"/>
      <w:lvlJc w:val="left"/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start w:val="1"/>
      <w:numFmt w:val="decimal"/>
      <w:lvlText w:val="%1.%2.%3 "/>
      <w:lvlJc w:val="left"/>
    </w:lvl>
    <w:lvl w:ilvl="3">
      <w:start w:val="1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58" w15:restartNumberingAfterBreak="0">
    <w:nsid w:val="7AD51D18"/>
    <w:multiLevelType w:val="multilevel"/>
    <w:tmpl w:val="9736941C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/>
      </w:rPr>
    </w:lvl>
  </w:abstractNum>
  <w:abstractNum w:abstractNumId="59" w15:restartNumberingAfterBreak="0">
    <w:nsid w:val="7B3C104B"/>
    <w:multiLevelType w:val="multilevel"/>
    <w:tmpl w:val="A3789D9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040" w:hanging="36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0" w15:restartNumberingAfterBreak="0">
    <w:nsid w:val="7D381320"/>
    <w:multiLevelType w:val="hybridMultilevel"/>
    <w:tmpl w:val="B51A4A48"/>
    <w:lvl w:ilvl="0" w:tplc="24203666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  <w:lvlOverride w:ilvl="1">
      <w:lvl w:ilvl="1">
        <w:start w:val="1"/>
        <w:numFmt w:val="decimal"/>
        <w:pStyle w:val="Nadpis2"/>
        <w:lvlText w:val="%1.%2"/>
        <w:lvlJc w:val="left"/>
        <w:rPr>
          <w:rFonts w:asciiTheme="minorHAnsi" w:hAnsiTheme="minorHAnsi" w:cstheme="minorHAnsi" w:hint="default"/>
          <w:b/>
        </w:rPr>
      </w:lvl>
    </w:lvlOverride>
    <w:lvlOverride w:ilvl="2">
      <w:lvl w:ilvl="2">
        <w:start w:val="1"/>
        <w:numFmt w:val="decimal"/>
        <w:pStyle w:val="Nadpis3"/>
        <w:lvlText w:val="%1.%2.%3 "/>
        <w:lvlJc w:val="left"/>
        <w:rPr>
          <w:rFonts w:asciiTheme="minorHAnsi" w:hAnsiTheme="minorHAnsi" w:cstheme="minorHAnsi" w:hint="default"/>
        </w:rPr>
      </w:lvl>
    </w:lvlOverride>
  </w:num>
  <w:num w:numId="2">
    <w:abstractNumId w:val="56"/>
  </w:num>
  <w:num w:numId="3">
    <w:abstractNumId w:val="23"/>
  </w:num>
  <w:num w:numId="4">
    <w:abstractNumId w:val="39"/>
  </w:num>
  <w:num w:numId="5">
    <w:abstractNumId w:val="44"/>
  </w:num>
  <w:num w:numId="6">
    <w:abstractNumId w:val="40"/>
  </w:num>
  <w:num w:numId="7">
    <w:abstractNumId w:val="30"/>
  </w:num>
  <w:num w:numId="8">
    <w:abstractNumId w:val="45"/>
  </w:num>
  <w:num w:numId="9">
    <w:abstractNumId w:val="38"/>
  </w:num>
  <w:num w:numId="10">
    <w:abstractNumId w:val="58"/>
  </w:num>
  <w:num w:numId="11">
    <w:abstractNumId w:val="47"/>
  </w:num>
  <w:num w:numId="12">
    <w:abstractNumId w:val="33"/>
  </w:num>
  <w:num w:numId="13">
    <w:abstractNumId w:val="49"/>
  </w:num>
  <w:num w:numId="14">
    <w:abstractNumId w:val="36"/>
  </w:num>
  <w:num w:numId="15">
    <w:abstractNumId w:val="26"/>
  </w:num>
  <w:num w:numId="16">
    <w:abstractNumId w:val="25"/>
  </w:num>
  <w:num w:numId="17">
    <w:abstractNumId w:val="16"/>
  </w:num>
  <w:num w:numId="18">
    <w:abstractNumId w:val="17"/>
  </w:num>
  <w:num w:numId="19">
    <w:abstractNumId w:val="35"/>
  </w:num>
  <w:num w:numId="20">
    <w:abstractNumId w:val="18"/>
  </w:num>
  <w:num w:numId="21">
    <w:abstractNumId w:val="32"/>
  </w:num>
  <w:num w:numId="22">
    <w:abstractNumId w:val="54"/>
  </w:num>
  <w:num w:numId="23">
    <w:abstractNumId w:val="51"/>
  </w:num>
  <w:num w:numId="24">
    <w:abstractNumId w:val="42"/>
  </w:num>
  <w:num w:numId="25">
    <w:abstractNumId w:val="50"/>
  </w:num>
  <w:num w:numId="26">
    <w:abstractNumId w:val="51"/>
    <w:lvlOverride w:ilvl="0">
      <w:lvl w:ilvl="0">
        <w:start w:val="1"/>
        <w:numFmt w:val="decimal"/>
        <w:pStyle w:val="Nadpis1"/>
        <w:lvlText w:val="%1"/>
        <w:lvlJc w:val="left"/>
      </w:lvl>
    </w:lvlOverride>
    <w:lvlOverride w:ilvl="1">
      <w:lvl w:ilvl="1">
        <w:start w:val="1"/>
        <w:numFmt w:val="decimal"/>
        <w:pStyle w:val="Nadpis2"/>
        <w:lvlText w:val="%1.%2"/>
        <w:lvlJc w:val="left"/>
        <w:rPr>
          <w:rFonts w:asciiTheme="minorHAnsi" w:hAnsiTheme="minorHAnsi" w:cstheme="minorHAnsi" w:hint="default"/>
          <w:b/>
        </w:rPr>
      </w:lvl>
    </w:lvlOverride>
    <w:lvlOverride w:ilvl="2">
      <w:lvl w:ilvl="2">
        <w:start w:val="1"/>
        <w:numFmt w:val="decimal"/>
        <w:pStyle w:val="Nadpis3"/>
        <w:lvlText w:val="%1.%2.%3 "/>
        <w:lvlJc w:val="left"/>
        <w:rPr>
          <w:rFonts w:asciiTheme="minorHAnsi" w:hAnsiTheme="minorHAnsi" w:cstheme="minorHAnsi" w:hint="default"/>
          <w:b/>
          <w:sz w:val="22"/>
          <w:szCs w:val="22"/>
        </w:rPr>
      </w:lvl>
    </w:lvlOverride>
    <w:lvlOverride w:ilvl="3">
      <w:lvl w:ilvl="3">
        <w:start w:val="1"/>
        <w:numFmt w:val="decimal"/>
        <w:pStyle w:val="Nadpis4"/>
        <w:lvlText w:val=" %1.%2.%3.%4 "/>
        <w:lvlJc w:val="left"/>
      </w:lvl>
    </w:lvlOverride>
    <w:lvlOverride w:ilvl="4">
      <w:lvl w:ilvl="4">
        <w:start w:val="1"/>
        <w:numFmt w:val="decimal"/>
        <w:pStyle w:val="Nadpis5"/>
        <w:lvlText w:val=" %1.%2.%3.%4.%5 "/>
        <w:lvlJc w:val="left"/>
      </w:lvl>
    </w:lvlOverride>
    <w:lvlOverride w:ilvl="5">
      <w:lvl w:ilvl="5">
        <w:start w:val="1"/>
        <w:numFmt w:val="decimal"/>
        <w:pStyle w:val="Nadpis6"/>
        <w:lvlText w:val=" %1.%2.%3.%4.%5.%6 "/>
        <w:lvlJc w:val="left"/>
      </w:lvl>
    </w:lvlOverride>
    <w:lvlOverride w:ilvl="6">
      <w:lvl w:ilvl="6">
        <w:start w:val="1"/>
        <w:numFmt w:val="decimal"/>
        <w:pStyle w:val="Nadpis7"/>
        <w:lvlText w:val=" %1.%2.%3.%4.%5.%6.%7 "/>
        <w:lvlJc w:val="left"/>
      </w:lvl>
    </w:lvlOverride>
    <w:lvlOverride w:ilvl="7">
      <w:lvl w:ilvl="7">
        <w:start w:val="1"/>
        <w:numFmt w:val="decimal"/>
        <w:pStyle w:val="Nadpis8"/>
        <w:lvlText w:val=" %1.%2.%3.%4.%5.%6.%7.%8 "/>
        <w:lvlJc w:val="left"/>
      </w:lvl>
    </w:lvlOverride>
    <w:lvlOverride w:ilvl="8">
      <w:lvl w:ilvl="8">
        <w:start w:val="1"/>
        <w:numFmt w:val="decimal"/>
        <w:pStyle w:val="Nadpis9"/>
        <w:lvlText w:val=" %1.%2.%3.%4.%5.%6.%7.%8.%9 "/>
        <w:lvlJc w:val="left"/>
      </w:lvl>
    </w:lvlOverride>
  </w:num>
  <w:num w:numId="27">
    <w:abstractNumId w:val="43"/>
  </w:num>
  <w:num w:numId="28">
    <w:abstractNumId w:val="51"/>
    <w:lvlOverride w:ilvl="0">
      <w:lvl w:ilvl="0">
        <w:start w:val="1"/>
        <w:numFmt w:val="decimal"/>
        <w:pStyle w:val="Nadpis1"/>
        <w:lvlText w:val="%1"/>
        <w:lvlJc w:val="left"/>
      </w:lvl>
    </w:lvlOverride>
    <w:lvlOverride w:ilvl="1">
      <w:lvl w:ilvl="1">
        <w:start w:val="1"/>
        <w:numFmt w:val="decimal"/>
        <w:pStyle w:val="Nadpis2"/>
        <w:lvlText w:val="%1.%2"/>
        <w:lvlJc w:val="left"/>
      </w:lvl>
    </w:lvlOverride>
    <w:lvlOverride w:ilvl="2">
      <w:lvl w:ilvl="2">
        <w:start w:val="1"/>
        <w:numFmt w:val="decimal"/>
        <w:pStyle w:val="Nadpis3"/>
        <w:lvlText w:val="%1.%2.%3 "/>
        <w:lvlJc w:val="left"/>
      </w:lvl>
    </w:lvlOverride>
    <w:lvlOverride w:ilvl="3">
      <w:lvl w:ilvl="3">
        <w:start w:val="1"/>
        <w:numFmt w:val="decimal"/>
        <w:pStyle w:val="Nadpis4"/>
        <w:lvlText w:val=" %1.%2.%3.%4 "/>
        <w:lvlJc w:val="left"/>
      </w:lvl>
    </w:lvlOverride>
    <w:lvlOverride w:ilvl="4">
      <w:lvl w:ilvl="4">
        <w:start w:val="1"/>
        <w:numFmt w:val="decimal"/>
        <w:pStyle w:val="Nadpis5"/>
        <w:lvlText w:val=" %1.%2.%3.%4.%5 "/>
        <w:lvlJc w:val="left"/>
      </w:lvl>
    </w:lvlOverride>
    <w:lvlOverride w:ilvl="5">
      <w:lvl w:ilvl="5">
        <w:start w:val="1"/>
        <w:numFmt w:val="decimal"/>
        <w:pStyle w:val="Nadpis6"/>
        <w:lvlText w:val=" %1.%2.%3.%4.%5.%6 "/>
        <w:lvlJc w:val="left"/>
      </w:lvl>
    </w:lvlOverride>
    <w:lvlOverride w:ilvl="6">
      <w:lvl w:ilvl="6">
        <w:start w:val="1"/>
        <w:numFmt w:val="decimal"/>
        <w:pStyle w:val="Nadpis7"/>
        <w:lvlText w:val=" %1.%2.%3.%4.%5.%6.%7 "/>
        <w:lvlJc w:val="left"/>
      </w:lvl>
    </w:lvlOverride>
    <w:lvlOverride w:ilvl="7">
      <w:lvl w:ilvl="7">
        <w:start w:val="1"/>
        <w:numFmt w:val="decimal"/>
        <w:pStyle w:val="Nadpis8"/>
        <w:lvlText w:val=" %1.%2.%3.%4.%5.%6.%7.%8 "/>
        <w:lvlJc w:val="left"/>
      </w:lvl>
    </w:lvlOverride>
    <w:lvlOverride w:ilvl="8">
      <w:lvl w:ilvl="8">
        <w:start w:val="1"/>
        <w:numFmt w:val="decimal"/>
        <w:pStyle w:val="Nadpis9"/>
        <w:lvlText w:val=" %1.%2.%3.%4.%5.%6.%7.%8.%9 "/>
        <w:lvlJc w:val="left"/>
      </w:lvl>
    </w:lvlOverride>
  </w:num>
  <w:num w:numId="29">
    <w:abstractNumId w:val="22"/>
  </w:num>
  <w:num w:numId="30">
    <w:abstractNumId w:val="31"/>
  </w:num>
  <w:num w:numId="31">
    <w:abstractNumId w:val="20"/>
  </w:num>
  <w:num w:numId="32">
    <w:abstractNumId w:val="28"/>
  </w:num>
  <w:num w:numId="33">
    <w:abstractNumId w:val="29"/>
  </w:num>
  <w:num w:numId="34">
    <w:abstractNumId w:val="24"/>
  </w:num>
  <w:num w:numId="35">
    <w:abstractNumId w:val="41"/>
  </w:num>
  <w:num w:numId="36">
    <w:abstractNumId w:val="57"/>
  </w:num>
  <w:num w:numId="37">
    <w:abstractNumId w:val="37"/>
  </w:num>
  <w:num w:numId="38">
    <w:abstractNumId w:val="59"/>
  </w:num>
  <w:num w:numId="39">
    <w:abstractNumId w:val="55"/>
  </w:num>
  <w:num w:numId="40">
    <w:abstractNumId w:val="51"/>
    <w:lvlOverride w:ilvl="1">
      <w:lvl w:ilvl="1">
        <w:start w:val="1"/>
        <w:numFmt w:val="decimal"/>
        <w:pStyle w:val="Nadpis2"/>
        <w:lvlText w:val="%1.%2"/>
        <w:lvlJc w:val="left"/>
      </w:lvl>
    </w:lvlOverride>
    <w:lvlOverride w:ilvl="2">
      <w:lvl w:ilvl="2">
        <w:start w:val="1"/>
        <w:numFmt w:val="decimal"/>
        <w:pStyle w:val="Nadpis3"/>
        <w:lvlText w:val="%1.%2.%3 "/>
        <w:lvlJc w:val="left"/>
        <w:rPr>
          <w:rFonts w:asciiTheme="minorHAnsi" w:hAnsiTheme="minorHAnsi" w:cstheme="minorHAnsi" w:hint="default"/>
        </w:rPr>
      </w:lvl>
    </w:lvlOverride>
  </w:num>
  <w:num w:numId="41">
    <w:abstractNumId w:val="21"/>
  </w:num>
  <w:num w:numId="42">
    <w:abstractNumId w:val="52"/>
  </w:num>
  <w:num w:numId="43">
    <w:abstractNumId w:val="60"/>
  </w:num>
  <w:num w:numId="44">
    <w:abstractNumId w:val="53"/>
  </w:num>
  <w:num w:numId="45">
    <w:abstractNumId w:val="27"/>
  </w:num>
  <w:num w:numId="46">
    <w:abstractNumId w:val="48"/>
  </w:num>
  <w:num w:numId="47">
    <w:abstractNumId w:val="46"/>
  </w:num>
  <w:num w:numId="48">
    <w:abstractNumId w:val="3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9AB"/>
    <w:rsid w:val="000004A5"/>
    <w:rsid w:val="00000ACC"/>
    <w:rsid w:val="00002A54"/>
    <w:rsid w:val="00003C76"/>
    <w:rsid w:val="0000472C"/>
    <w:rsid w:val="000111E2"/>
    <w:rsid w:val="00011323"/>
    <w:rsid w:val="00015968"/>
    <w:rsid w:val="000160D8"/>
    <w:rsid w:val="00016AC7"/>
    <w:rsid w:val="0002019E"/>
    <w:rsid w:val="00020DDA"/>
    <w:rsid w:val="00021FB1"/>
    <w:rsid w:val="00025217"/>
    <w:rsid w:val="00025F03"/>
    <w:rsid w:val="00027370"/>
    <w:rsid w:val="00032703"/>
    <w:rsid w:val="00032A81"/>
    <w:rsid w:val="00033454"/>
    <w:rsid w:val="00035DA3"/>
    <w:rsid w:val="00043B19"/>
    <w:rsid w:val="000447C3"/>
    <w:rsid w:val="0004535B"/>
    <w:rsid w:val="000464CD"/>
    <w:rsid w:val="00046DD8"/>
    <w:rsid w:val="00046E5A"/>
    <w:rsid w:val="00050842"/>
    <w:rsid w:val="00051E1B"/>
    <w:rsid w:val="00052466"/>
    <w:rsid w:val="0006094B"/>
    <w:rsid w:val="00061AB2"/>
    <w:rsid w:val="00065092"/>
    <w:rsid w:val="0006538C"/>
    <w:rsid w:val="0006703C"/>
    <w:rsid w:val="000677F1"/>
    <w:rsid w:val="00075F61"/>
    <w:rsid w:val="0007733A"/>
    <w:rsid w:val="00077718"/>
    <w:rsid w:val="000808C9"/>
    <w:rsid w:val="00081691"/>
    <w:rsid w:val="00081F8F"/>
    <w:rsid w:val="00082B0E"/>
    <w:rsid w:val="0008337B"/>
    <w:rsid w:val="0008497B"/>
    <w:rsid w:val="00085542"/>
    <w:rsid w:val="000860F4"/>
    <w:rsid w:val="00087541"/>
    <w:rsid w:val="00096717"/>
    <w:rsid w:val="00096783"/>
    <w:rsid w:val="000A2DE7"/>
    <w:rsid w:val="000A2E1D"/>
    <w:rsid w:val="000A3A40"/>
    <w:rsid w:val="000A5073"/>
    <w:rsid w:val="000A5640"/>
    <w:rsid w:val="000A70EC"/>
    <w:rsid w:val="000B7348"/>
    <w:rsid w:val="000B78C0"/>
    <w:rsid w:val="000C2498"/>
    <w:rsid w:val="000C4725"/>
    <w:rsid w:val="000C4A00"/>
    <w:rsid w:val="000C4C03"/>
    <w:rsid w:val="000C5C9B"/>
    <w:rsid w:val="000C63BC"/>
    <w:rsid w:val="000D6BD4"/>
    <w:rsid w:val="000D6C5B"/>
    <w:rsid w:val="000D7B72"/>
    <w:rsid w:val="000E24AE"/>
    <w:rsid w:val="000E7018"/>
    <w:rsid w:val="000E75B2"/>
    <w:rsid w:val="000F088B"/>
    <w:rsid w:val="000F177E"/>
    <w:rsid w:val="000F2501"/>
    <w:rsid w:val="000F3924"/>
    <w:rsid w:val="000F4432"/>
    <w:rsid w:val="000F6449"/>
    <w:rsid w:val="00100416"/>
    <w:rsid w:val="00103833"/>
    <w:rsid w:val="001048A5"/>
    <w:rsid w:val="00104A7A"/>
    <w:rsid w:val="00105949"/>
    <w:rsid w:val="0011150F"/>
    <w:rsid w:val="00112178"/>
    <w:rsid w:val="00113433"/>
    <w:rsid w:val="00113D14"/>
    <w:rsid w:val="0011413A"/>
    <w:rsid w:val="00116908"/>
    <w:rsid w:val="00116EC2"/>
    <w:rsid w:val="001205E7"/>
    <w:rsid w:val="00125F6D"/>
    <w:rsid w:val="00126CEC"/>
    <w:rsid w:val="00130751"/>
    <w:rsid w:val="0013134F"/>
    <w:rsid w:val="00135181"/>
    <w:rsid w:val="00135671"/>
    <w:rsid w:val="00135715"/>
    <w:rsid w:val="0013599A"/>
    <w:rsid w:val="001379AF"/>
    <w:rsid w:val="001400CB"/>
    <w:rsid w:val="00141031"/>
    <w:rsid w:val="00142F43"/>
    <w:rsid w:val="00143AB7"/>
    <w:rsid w:val="00143D2A"/>
    <w:rsid w:val="00147F52"/>
    <w:rsid w:val="0015381D"/>
    <w:rsid w:val="001545BB"/>
    <w:rsid w:val="001555F9"/>
    <w:rsid w:val="00157A3C"/>
    <w:rsid w:val="001664A0"/>
    <w:rsid w:val="001700F4"/>
    <w:rsid w:val="00171F4F"/>
    <w:rsid w:val="00173F21"/>
    <w:rsid w:val="0017647C"/>
    <w:rsid w:val="00176940"/>
    <w:rsid w:val="0018115A"/>
    <w:rsid w:val="00182607"/>
    <w:rsid w:val="00186BFB"/>
    <w:rsid w:val="00190C10"/>
    <w:rsid w:val="00192379"/>
    <w:rsid w:val="001923C5"/>
    <w:rsid w:val="001941B3"/>
    <w:rsid w:val="00195746"/>
    <w:rsid w:val="001A4053"/>
    <w:rsid w:val="001A71BC"/>
    <w:rsid w:val="001A7D76"/>
    <w:rsid w:val="001B1870"/>
    <w:rsid w:val="001B2BB6"/>
    <w:rsid w:val="001B3097"/>
    <w:rsid w:val="001B3268"/>
    <w:rsid w:val="001B75FF"/>
    <w:rsid w:val="001C525C"/>
    <w:rsid w:val="001C5B5F"/>
    <w:rsid w:val="001C6906"/>
    <w:rsid w:val="001C6CF3"/>
    <w:rsid w:val="001C76B3"/>
    <w:rsid w:val="001C76B4"/>
    <w:rsid w:val="001D04B0"/>
    <w:rsid w:val="001D1542"/>
    <w:rsid w:val="001D27AD"/>
    <w:rsid w:val="001D29CE"/>
    <w:rsid w:val="001D3D42"/>
    <w:rsid w:val="001E3866"/>
    <w:rsid w:val="001E55F6"/>
    <w:rsid w:val="001E563E"/>
    <w:rsid w:val="001E6D4C"/>
    <w:rsid w:val="001F0231"/>
    <w:rsid w:val="001F599C"/>
    <w:rsid w:val="001F6621"/>
    <w:rsid w:val="00201162"/>
    <w:rsid w:val="00201634"/>
    <w:rsid w:val="00203989"/>
    <w:rsid w:val="00205F79"/>
    <w:rsid w:val="00207D37"/>
    <w:rsid w:val="00207DA3"/>
    <w:rsid w:val="002100F3"/>
    <w:rsid w:val="00213EB2"/>
    <w:rsid w:val="00215A68"/>
    <w:rsid w:val="00217531"/>
    <w:rsid w:val="00217BCA"/>
    <w:rsid w:val="00217C18"/>
    <w:rsid w:val="00217CAF"/>
    <w:rsid w:val="00220EA9"/>
    <w:rsid w:val="00224ED8"/>
    <w:rsid w:val="00226698"/>
    <w:rsid w:val="00227EA2"/>
    <w:rsid w:val="00227F71"/>
    <w:rsid w:val="00230E11"/>
    <w:rsid w:val="0023255E"/>
    <w:rsid w:val="00236274"/>
    <w:rsid w:val="0024410F"/>
    <w:rsid w:val="00244EA8"/>
    <w:rsid w:val="002538E9"/>
    <w:rsid w:val="0025678F"/>
    <w:rsid w:val="00263AE1"/>
    <w:rsid w:val="00263FCC"/>
    <w:rsid w:val="0026619B"/>
    <w:rsid w:val="00267409"/>
    <w:rsid w:val="0027021D"/>
    <w:rsid w:val="00275053"/>
    <w:rsid w:val="00275694"/>
    <w:rsid w:val="0028116D"/>
    <w:rsid w:val="002813DB"/>
    <w:rsid w:val="002816D5"/>
    <w:rsid w:val="0028230B"/>
    <w:rsid w:val="00284233"/>
    <w:rsid w:val="00284CD5"/>
    <w:rsid w:val="0028535A"/>
    <w:rsid w:val="002869A3"/>
    <w:rsid w:val="00292268"/>
    <w:rsid w:val="0029456A"/>
    <w:rsid w:val="002946EF"/>
    <w:rsid w:val="002963B0"/>
    <w:rsid w:val="00297E34"/>
    <w:rsid w:val="002A0F7E"/>
    <w:rsid w:val="002A1D3C"/>
    <w:rsid w:val="002A2868"/>
    <w:rsid w:val="002A3505"/>
    <w:rsid w:val="002A4E8C"/>
    <w:rsid w:val="002A52E2"/>
    <w:rsid w:val="002A6849"/>
    <w:rsid w:val="002B0AB8"/>
    <w:rsid w:val="002B50D3"/>
    <w:rsid w:val="002B7039"/>
    <w:rsid w:val="002C0F2E"/>
    <w:rsid w:val="002C34F9"/>
    <w:rsid w:val="002D225B"/>
    <w:rsid w:val="002D739A"/>
    <w:rsid w:val="002D74C3"/>
    <w:rsid w:val="002D78D1"/>
    <w:rsid w:val="002E04D6"/>
    <w:rsid w:val="002E63FD"/>
    <w:rsid w:val="002E6888"/>
    <w:rsid w:val="002F162E"/>
    <w:rsid w:val="002F3A69"/>
    <w:rsid w:val="002F4E5A"/>
    <w:rsid w:val="002F5A5B"/>
    <w:rsid w:val="002F6988"/>
    <w:rsid w:val="0030008D"/>
    <w:rsid w:val="003027D7"/>
    <w:rsid w:val="0030386D"/>
    <w:rsid w:val="00304B33"/>
    <w:rsid w:val="00305797"/>
    <w:rsid w:val="00305D41"/>
    <w:rsid w:val="00306930"/>
    <w:rsid w:val="00306C0F"/>
    <w:rsid w:val="003116D3"/>
    <w:rsid w:val="00312B34"/>
    <w:rsid w:val="00313898"/>
    <w:rsid w:val="00314864"/>
    <w:rsid w:val="003149A1"/>
    <w:rsid w:val="003154E1"/>
    <w:rsid w:val="00315B96"/>
    <w:rsid w:val="00317840"/>
    <w:rsid w:val="00322612"/>
    <w:rsid w:val="00332570"/>
    <w:rsid w:val="00332E8C"/>
    <w:rsid w:val="00334AA2"/>
    <w:rsid w:val="00335FEB"/>
    <w:rsid w:val="00336098"/>
    <w:rsid w:val="003476CF"/>
    <w:rsid w:val="0035004F"/>
    <w:rsid w:val="003519AD"/>
    <w:rsid w:val="00354423"/>
    <w:rsid w:val="00354F90"/>
    <w:rsid w:val="003550C9"/>
    <w:rsid w:val="003553B6"/>
    <w:rsid w:val="00357EE8"/>
    <w:rsid w:val="00361573"/>
    <w:rsid w:val="0036703F"/>
    <w:rsid w:val="003721D1"/>
    <w:rsid w:val="003746D6"/>
    <w:rsid w:val="00377A45"/>
    <w:rsid w:val="003849B8"/>
    <w:rsid w:val="00385D10"/>
    <w:rsid w:val="00386797"/>
    <w:rsid w:val="00390B6D"/>
    <w:rsid w:val="00391AB1"/>
    <w:rsid w:val="00395008"/>
    <w:rsid w:val="003A0A9D"/>
    <w:rsid w:val="003A1A29"/>
    <w:rsid w:val="003A48C8"/>
    <w:rsid w:val="003B1175"/>
    <w:rsid w:val="003B27E0"/>
    <w:rsid w:val="003B34E3"/>
    <w:rsid w:val="003B46EF"/>
    <w:rsid w:val="003B59F3"/>
    <w:rsid w:val="003B5C69"/>
    <w:rsid w:val="003B5DA3"/>
    <w:rsid w:val="003B7246"/>
    <w:rsid w:val="003C3C99"/>
    <w:rsid w:val="003D135F"/>
    <w:rsid w:val="003D136B"/>
    <w:rsid w:val="003D1FF1"/>
    <w:rsid w:val="003D39B7"/>
    <w:rsid w:val="003D4673"/>
    <w:rsid w:val="003D65CD"/>
    <w:rsid w:val="003E01AB"/>
    <w:rsid w:val="003E1F9C"/>
    <w:rsid w:val="003E43DF"/>
    <w:rsid w:val="003E4E1C"/>
    <w:rsid w:val="003E6AE0"/>
    <w:rsid w:val="003F470C"/>
    <w:rsid w:val="003F6CFD"/>
    <w:rsid w:val="0040419A"/>
    <w:rsid w:val="00405057"/>
    <w:rsid w:val="00405086"/>
    <w:rsid w:val="00406385"/>
    <w:rsid w:val="004138AE"/>
    <w:rsid w:val="00413E85"/>
    <w:rsid w:val="004156E1"/>
    <w:rsid w:val="00415B7C"/>
    <w:rsid w:val="00415CE5"/>
    <w:rsid w:val="00422910"/>
    <w:rsid w:val="004249D8"/>
    <w:rsid w:val="00433A5C"/>
    <w:rsid w:val="00433CF0"/>
    <w:rsid w:val="00434561"/>
    <w:rsid w:val="00434702"/>
    <w:rsid w:val="00434D56"/>
    <w:rsid w:val="004356A6"/>
    <w:rsid w:val="0043653A"/>
    <w:rsid w:val="0044116C"/>
    <w:rsid w:val="0044571A"/>
    <w:rsid w:val="004458BD"/>
    <w:rsid w:val="00445E60"/>
    <w:rsid w:val="00446A6C"/>
    <w:rsid w:val="00446BC9"/>
    <w:rsid w:val="004505AD"/>
    <w:rsid w:val="00451896"/>
    <w:rsid w:val="00455ED5"/>
    <w:rsid w:val="00457363"/>
    <w:rsid w:val="004636A4"/>
    <w:rsid w:val="0046526B"/>
    <w:rsid w:val="004661CE"/>
    <w:rsid w:val="004739B3"/>
    <w:rsid w:val="00474616"/>
    <w:rsid w:val="0047471B"/>
    <w:rsid w:val="00477524"/>
    <w:rsid w:val="00480FAA"/>
    <w:rsid w:val="00484AA9"/>
    <w:rsid w:val="00491DB5"/>
    <w:rsid w:val="00496BEE"/>
    <w:rsid w:val="00497646"/>
    <w:rsid w:val="004A2143"/>
    <w:rsid w:val="004A3190"/>
    <w:rsid w:val="004A56DC"/>
    <w:rsid w:val="004B0D91"/>
    <w:rsid w:val="004B37F2"/>
    <w:rsid w:val="004B4ADB"/>
    <w:rsid w:val="004C2EE4"/>
    <w:rsid w:val="004C30C3"/>
    <w:rsid w:val="004C40A7"/>
    <w:rsid w:val="004C5859"/>
    <w:rsid w:val="004C70B6"/>
    <w:rsid w:val="004C7839"/>
    <w:rsid w:val="004D365F"/>
    <w:rsid w:val="004D7F26"/>
    <w:rsid w:val="004E0546"/>
    <w:rsid w:val="004E084C"/>
    <w:rsid w:val="004E2102"/>
    <w:rsid w:val="004E49F9"/>
    <w:rsid w:val="004E583B"/>
    <w:rsid w:val="004E5F41"/>
    <w:rsid w:val="004E6F67"/>
    <w:rsid w:val="004F4629"/>
    <w:rsid w:val="004F70C0"/>
    <w:rsid w:val="004F7355"/>
    <w:rsid w:val="0050104B"/>
    <w:rsid w:val="00504883"/>
    <w:rsid w:val="00505DD5"/>
    <w:rsid w:val="00506C91"/>
    <w:rsid w:val="005074A7"/>
    <w:rsid w:val="0050788A"/>
    <w:rsid w:val="0051153D"/>
    <w:rsid w:val="005139FB"/>
    <w:rsid w:val="00515D5B"/>
    <w:rsid w:val="00517B58"/>
    <w:rsid w:val="005202B1"/>
    <w:rsid w:val="00521ADD"/>
    <w:rsid w:val="00521B0B"/>
    <w:rsid w:val="005220FE"/>
    <w:rsid w:val="00522D89"/>
    <w:rsid w:val="005237CA"/>
    <w:rsid w:val="00531433"/>
    <w:rsid w:val="0053280C"/>
    <w:rsid w:val="00533A68"/>
    <w:rsid w:val="0053463A"/>
    <w:rsid w:val="00534910"/>
    <w:rsid w:val="00540089"/>
    <w:rsid w:val="005455F0"/>
    <w:rsid w:val="00552566"/>
    <w:rsid w:val="00554773"/>
    <w:rsid w:val="0055668D"/>
    <w:rsid w:val="00557B8E"/>
    <w:rsid w:val="00560EC8"/>
    <w:rsid w:val="00561596"/>
    <w:rsid w:val="005620E6"/>
    <w:rsid w:val="005671EF"/>
    <w:rsid w:val="00570144"/>
    <w:rsid w:val="00571519"/>
    <w:rsid w:val="00576743"/>
    <w:rsid w:val="005777E3"/>
    <w:rsid w:val="005810BA"/>
    <w:rsid w:val="00590610"/>
    <w:rsid w:val="00593CD5"/>
    <w:rsid w:val="005A275F"/>
    <w:rsid w:val="005A33E6"/>
    <w:rsid w:val="005A4786"/>
    <w:rsid w:val="005A7D9D"/>
    <w:rsid w:val="005B2017"/>
    <w:rsid w:val="005B210E"/>
    <w:rsid w:val="005B4B52"/>
    <w:rsid w:val="005B598B"/>
    <w:rsid w:val="005B640C"/>
    <w:rsid w:val="005C2B53"/>
    <w:rsid w:val="005C2B84"/>
    <w:rsid w:val="005C4581"/>
    <w:rsid w:val="005C4741"/>
    <w:rsid w:val="005D1488"/>
    <w:rsid w:val="005D17E0"/>
    <w:rsid w:val="005E31B4"/>
    <w:rsid w:val="005F3B47"/>
    <w:rsid w:val="005F5495"/>
    <w:rsid w:val="005F5A7A"/>
    <w:rsid w:val="005F6E1B"/>
    <w:rsid w:val="005F78C3"/>
    <w:rsid w:val="00600F4E"/>
    <w:rsid w:val="0060269D"/>
    <w:rsid w:val="006031F6"/>
    <w:rsid w:val="006035CB"/>
    <w:rsid w:val="0061053D"/>
    <w:rsid w:val="00611EF8"/>
    <w:rsid w:val="00616312"/>
    <w:rsid w:val="00621BB5"/>
    <w:rsid w:val="006221F4"/>
    <w:rsid w:val="00622813"/>
    <w:rsid w:val="006258C1"/>
    <w:rsid w:val="006259E1"/>
    <w:rsid w:val="006265CB"/>
    <w:rsid w:val="00626E40"/>
    <w:rsid w:val="00633B8C"/>
    <w:rsid w:val="006355BA"/>
    <w:rsid w:val="006423FB"/>
    <w:rsid w:val="00642411"/>
    <w:rsid w:val="00644C97"/>
    <w:rsid w:val="00650E4F"/>
    <w:rsid w:val="006516DC"/>
    <w:rsid w:val="00652B69"/>
    <w:rsid w:val="00653909"/>
    <w:rsid w:val="00657318"/>
    <w:rsid w:val="00660B2A"/>
    <w:rsid w:val="00660D3F"/>
    <w:rsid w:val="0066232B"/>
    <w:rsid w:val="0066335F"/>
    <w:rsid w:val="00664D09"/>
    <w:rsid w:val="0066722D"/>
    <w:rsid w:val="00673DD3"/>
    <w:rsid w:val="006747ED"/>
    <w:rsid w:val="006748C7"/>
    <w:rsid w:val="006777AA"/>
    <w:rsid w:val="00681155"/>
    <w:rsid w:val="006835B2"/>
    <w:rsid w:val="006872DE"/>
    <w:rsid w:val="00687A46"/>
    <w:rsid w:val="00687B84"/>
    <w:rsid w:val="00690EBF"/>
    <w:rsid w:val="00691DA7"/>
    <w:rsid w:val="00693998"/>
    <w:rsid w:val="00695990"/>
    <w:rsid w:val="00695CB0"/>
    <w:rsid w:val="006A06AC"/>
    <w:rsid w:val="006A18B2"/>
    <w:rsid w:val="006A233E"/>
    <w:rsid w:val="006A292F"/>
    <w:rsid w:val="006A4943"/>
    <w:rsid w:val="006A4A28"/>
    <w:rsid w:val="006A7EEA"/>
    <w:rsid w:val="006B3908"/>
    <w:rsid w:val="006B4010"/>
    <w:rsid w:val="006B5BE7"/>
    <w:rsid w:val="006B75A2"/>
    <w:rsid w:val="006C027F"/>
    <w:rsid w:val="006C0C3D"/>
    <w:rsid w:val="006C1BFF"/>
    <w:rsid w:val="006C3C00"/>
    <w:rsid w:val="006C4CEB"/>
    <w:rsid w:val="006C4EE3"/>
    <w:rsid w:val="006C5858"/>
    <w:rsid w:val="006D1D3B"/>
    <w:rsid w:val="006D26D7"/>
    <w:rsid w:val="006D43DB"/>
    <w:rsid w:val="006D4C81"/>
    <w:rsid w:val="006D4F49"/>
    <w:rsid w:val="006D6806"/>
    <w:rsid w:val="006E0785"/>
    <w:rsid w:val="006E63FE"/>
    <w:rsid w:val="006E6E52"/>
    <w:rsid w:val="006F4EAC"/>
    <w:rsid w:val="006F7AE2"/>
    <w:rsid w:val="00700BA9"/>
    <w:rsid w:val="00702105"/>
    <w:rsid w:val="00702A72"/>
    <w:rsid w:val="0070305F"/>
    <w:rsid w:val="00704697"/>
    <w:rsid w:val="007058E0"/>
    <w:rsid w:val="007114A9"/>
    <w:rsid w:val="00715DBA"/>
    <w:rsid w:val="0072042A"/>
    <w:rsid w:val="00721A92"/>
    <w:rsid w:val="00724D1D"/>
    <w:rsid w:val="007317BA"/>
    <w:rsid w:val="00731C75"/>
    <w:rsid w:val="00732352"/>
    <w:rsid w:val="007345EC"/>
    <w:rsid w:val="0073784C"/>
    <w:rsid w:val="00737C09"/>
    <w:rsid w:val="00737F62"/>
    <w:rsid w:val="00743C75"/>
    <w:rsid w:val="0074507D"/>
    <w:rsid w:val="007501A6"/>
    <w:rsid w:val="00752A53"/>
    <w:rsid w:val="00764CD1"/>
    <w:rsid w:val="00765D91"/>
    <w:rsid w:val="007668FB"/>
    <w:rsid w:val="00766E19"/>
    <w:rsid w:val="00767B83"/>
    <w:rsid w:val="007711A1"/>
    <w:rsid w:val="00771317"/>
    <w:rsid w:val="00772041"/>
    <w:rsid w:val="00772720"/>
    <w:rsid w:val="00773683"/>
    <w:rsid w:val="00774CAB"/>
    <w:rsid w:val="00776224"/>
    <w:rsid w:val="00776A53"/>
    <w:rsid w:val="007813B9"/>
    <w:rsid w:val="00784440"/>
    <w:rsid w:val="00784CCB"/>
    <w:rsid w:val="0078529C"/>
    <w:rsid w:val="00786016"/>
    <w:rsid w:val="007910FB"/>
    <w:rsid w:val="00792544"/>
    <w:rsid w:val="00793E86"/>
    <w:rsid w:val="007974CF"/>
    <w:rsid w:val="007974DC"/>
    <w:rsid w:val="007A286A"/>
    <w:rsid w:val="007A4A89"/>
    <w:rsid w:val="007A58ED"/>
    <w:rsid w:val="007A681D"/>
    <w:rsid w:val="007A6953"/>
    <w:rsid w:val="007B4B62"/>
    <w:rsid w:val="007B5E7A"/>
    <w:rsid w:val="007B6A52"/>
    <w:rsid w:val="007B7671"/>
    <w:rsid w:val="007C3505"/>
    <w:rsid w:val="007C38C9"/>
    <w:rsid w:val="007C6D03"/>
    <w:rsid w:val="007C79AB"/>
    <w:rsid w:val="007D00C0"/>
    <w:rsid w:val="007D041B"/>
    <w:rsid w:val="007D0EF5"/>
    <w:rsid w:val="007D36F4"/>
    <w:rsid w:val="007D4DEC"/>
    <w:rsid w:val="007D57EF"/>
    <w:rsid w:val="007D7E50"/>
    <w:rsid w:val="007E0735"/>
    <w:rsid w:val="007E35CA"/>
    <w:rsid w:val="007E4C7F"/>
    <w:rsid w:val="007E5B0B"/>
    <w:rsid w:val="007E6FFD"/>
    <w:rsid w:val="007E776F"/>
    <w:rsid w:val="007F1822"/>
    <w:rsid w:val="007F3D21"/>
    <w:rsid w:val="007F5CDD"/>
    <w:rsid w:val="007F74A7"/>
    <w:rsid w:val="007F790B"/>
    <w:rsid w:val="008006E9"/>
    <w:rsid w:val="008025F5"/>
    <w:rsid w:val="00804B68"/>
    <w:rsid w:val="00806EC7"/>
    <w:rsid w:val="00807451"/>
    <w:rsid w:val="00813591"/>
    <w:rsid w:val="00813D9F"/>
    <w:rsid w:val="008140B6"/>
    <w:rsid w:val="00815FAC"/>
    <w:rsid w:val="0081775A"/>
    <w:rsid w:val="00821DF5"/>
    <w:rsid w:val="00823DD1"/>
    <w:rsid w:val="00824549"/>
    <w:rsid w:val="00831D7F"/>
    <w:rsid w:val="008327B0"/>
    <w:rsid w:val="0083340B"/>
    <w:rsid w:val="00835DBF"/>
    <w:rsid w:val="008361DE"/>
    <w:rsid w:val="00837C17"/>
    <w:rsid w:val="008412DA"/>
    <w:rsid w:val="00845B7B"/>
    <w:rsid w:val="008473F0"/>
    <w:rsid w:val="00847DE6"/>
    <w:rsid w:val="00852A5D"/>
    <w:rsid w:val="00852E6A"/>
    <w:rsid w:val="008553D4"/>
    <w:rsid w:val="00855A5B"/>
    <w:rsid w:val="008566D5"/>
    <w:rsid w:val="00857861"/>
    <w:rsid w:val="00860413"/>
    <w:rsid w:val="008633B0"/>
    <w:rsid w:val="0086358C"/>
    <w:rsid w:val="00863FBB"/>
    <w:rsid w:val="00866A1C"/>
    <w:rsid w:val="00867231"/>
    <w:rsid w:val="0087015E"/>
    <w:rsid w:val="00870C40"/>
    <w:rsid w:val="00870FAD"/>
    <w:rsid w:val="008750E6"/>
    <w:rsid w:val="008751A9"/>
    <w:rsid w:val="00877A92"/>
    <w:rsid w:val="00884DE6"/>
    <w:rsid w:val="008877FA"/>
    <w:rsid w:val="00887AF1"/>
    <w:rsid w:val="00891301"/>
    <w:rsid w:val="0089386F"/>
    <w:rsid w:val="00893CBF"/>
    <w:rsid w:val="00896ECC"/>
    <w:rsid w:val="008976CA"/>
    <w:rsid w:val="008A1115"/>
    <w:rsid w:val="008A2F06"/>
    <w:rsid w:val="008A7BAD"/>
    <w:rsid w:val="008B144D"/>
    <w:rsid w:val="008B1972"/>
    <w:rsid w:val="008B58C5"/>
    <w:rsid w:val="008B7354"/>
    <w:rsid w:val="008C1EE4"/>
    <w:rsid w:val="008C338F"/>
    <w:rsid w:val="008C43AF"/>
    <w:rsid w:val="008C4F73"/>
    <w:rsid w:val="008C5BE5"/>
    <w:rsid w:val="008C732A"/>
    <w:rsid w:val="008D03D7"/>
    <w:rsid w:val="008D0B0E"/>
    <w:rsid w:val="008D0D8B"/>
    <w:rsid w:val="008D4DA4"/>
    <w:rsid w:val="008D7124"/>
    <w:rsid w:val="008D72A9"/>
    <w:rsid w:val="008E32C1"/>
    <w:rsid w:val="008E58DC"/>
    <w:rsid w:val="008E6599"/>
    <w:rsid w:val="008F20DA"/>
    <w:rsid w:val="008F2BC9"/>
    <w:rsid w:val="008F3532"/>
    <w:rsid w:val="008F3D01"/>
    <w:rsid w:val="0090453C"/>
    <w:rsid w:val="0090468F"/>
    <w:rsid w:val="00904E98"/>
    <w:rsid w:val="00907F5A"/>
    <w:rsid w:val="00910548"/>
    <w:rsid w:val="00914997"/>
    <w:rsid w:val="00916E7B"/>
    <w:rsid w:val="00917A24"/>
    <w:rsid w:val="009207BC"/>
    <w:rsid w:val="009215FC"/>
    <w:rsid w:val="0092240A"/>
    <w:rsid w:val="00922FD0"/>
    <w:rsid w:val="00924750"/>
    <w:rsid w:val="00925BDA"/>
    <w:rsid w:val="00926B3C"/>
    <w:rsid w:val="0093048F"/>
    <w:rsid w:val="00931C92"/>
    <w:rsid w:val="009331D9"/>
    <w:rsid w:val="00933B43"/>
    <w:rsid w:val="0093491B"/>
    <w:rsid w:val="00941B23"/>
    <w:rsid w:val="0094295C"/>
    <w:rsid w:val="00942DAC"/>
    <w:rsid w:val="00951DEB"/>
    <w:rsid w:val="009543B7"/>
    <w:rsid w:val="0095495A"/>
    <w:rsid w:val="00963352"/>
    <w:rsid w:val="00963694"/>
    <w:rsid w:val="00963732"/>
    <w:rsid w:val="00963D15"/>
    <w:rsid w:val="00964294"/>
    <w:rsid w:val="00965F08"/>
    <w:rsid w:val="00970FD5"/>
    <w:rsid w:val="009728DA"/>
    <w:rsid w:val="00974E40"/>
    <w:rsid w:val="0097547B"/>
    <w:rsid w:val="00975EA8"/>
    <w:rsid w:val="00976F01"/>
    <w:rsid w:val="00980580"/>
    <w:rsid w:val="00981643"/>
    <w:rsid w:val="00981E40"/>
    <w:rsid w:val="009824EB"/>
    <w:rsid w:val="00983778"/>
    <w:rsid w:val="009844BE"/>
    <w:rsid w:val="00986203"/>
    <w:rsid w:val="00986C01"/>
    <w:rsid w:val="00987174"/>
    <w:rsid w:val="009873A0"/>
    <w:rsid w:val="0098762E"/>
    <w:rsid w:val="0099380C"/>
    <w:rsid w:val="009940C8"/>
    <w:rsid w:val="0099626F"/>
    <w:rsid w:val="0099799B"/>
    <w:rsid w:val="009A0361"/>
    <w:rsid w:val="009A0B89"/>
    <w:rsid w:val="009A77F6"/>
    <w:rsid w:val="009A7E0F"/>
    <w:rsid w:val="009B2259"/>
    <w:rsid w:val="009B3B9B"/>
    <w:rsid w:val="009C2E31"/>
    <w:rsid w:val="009C377E"/>
    <w:rsid w:val="009D1525"/>
    <w:rsid w:val="009E0039"/>
    <w:rsid w:val="009E00EC"/>
    <w:rsid w:val="009E334E"/>
    <w:rsid w:val="009E46AB"/>
    <w:rsid w:val="009F0E39"/>
    <w:rsid w:val="009F1A04"/>
    <w:rsid w:val="009F1E3F"/>
    <w:rsid w:val="009F1F6A"/>
    <w:rsid w:val="009F3C0E"/>
    <w:rsid w:val="009F497D"/>
    <w:rsid w:val="009F76B1"/>
    <w:rsid w:val="00A01159"/>
    <w:rsid w:val="00A10952"/>
    <w:rsid w:val="00A12103"/>
    <w:rsid w:val="00A14EBD"/>
    <w:rsid w:val="00A159EE"/>
    <w:rsid w:val="00A17E22"/>
    <w:rsid w:val="00A20B48"/>
    <w:rsid w:val="00A20CB4"/>
    <w:rsid w:val="00A21908"/>
    <w:rsid w:val="00A25974"/>
    <w:rsid w:val="00A267A6"/>
    <w:rsid w:val="00A26BB7"/>
    <w:rsid w:val="00A27282"/>
    <w:rsid w:val="00A27745"/>
    <w:rsid w:val="00A330C8"/>
    <w:rsid w:val="00A33D74"/>
    <w:rsid w:val="00A3565A"/>
    <w:rsid w:val="00A35F79"/>
    <w:rsid w:val="00A37228"/>
    <w:rsid w:val="00A378FD"/>
    <w:rsid w:val="00A40BA4"/>
    <w:rsid w:val="00A519CA"/>
    <w:rsid w:val="00A52918"/>
    <w:rsid w:val="00A52C01"/>
    <w:rsid w:val="00A543D3"/>
    <w:rsid w:val="00A62CD4"/>
    <w:rsid w:val="00A63335"/>
    <w:rsid w:val="00A64AD2"/>
    <w:rsid w:val="00A66537"/>
    <w:rsid w:val="00A672A2"/>
    <w:rsid w:val="00A67FFA"/>
    <w:rsid w:val="00A715D6"/>
    <w:rsid w:val="00A75CD4"/>
    <w:rsid w:val="00A76DFB"/>
    <w:rsid w:val="00A77732"/>
    <w:rsid w:val="00A7787D"/>
    <w:rsid w:val="00A8180A"/>
    <w:rsid w:val="00A81E40"/>
    <w:rsid w:val="00A84E14"/>
    <w:rsid w:val="00A87165"/>
    <w:rsid w:val="00A90ED6"/>
    <w:rsid w:val="00A92F1C"/>
    <w:rsid w:val="00A9426C"/>
    <w:rsid w:val="00A9597D"/>
    <w:rsid w:val="00A970C2"/>
    <w:rsid w:val="00A97204"/>
    <w:rsid w:val="00AA2275"/>
    <w:rsid w:val="00AA3769"/>
    <w:rsid w:val="00AA5E21"/>
    <w:rsid w:val="00AA6F85"/>
    <w:rsid w:val="00AA7FD2"/>
    <w:rsid w:val="00AB08FD"/>
    <w:rsid w:val="00AB0D3E"/>
    <w:rsid w:val="00AB38C0"/>
    <w:rsid w:val="00AB53E9"/>
    <w:rsid w:val="00AB5B01"/>
    <w:rsid w:val="00AB78F7"/>
    <w:rsid w:val="00AC002F"/>
    <w:rsid w:val="00AC088B"/>
    <w:rsid w:val="00AC0C84"/>
    <w:rsid w:val="00AC17B0"/>
    <w:rsid w:val="00AC3702"/>
    <w:rsid w:val="00AC37E5"/>
    <w:rsid w:val="00AC4C9C"/>
    <w:rsid w:val="00AC4D78"/>
    <w:rsid w:val="00AC4DAA"/>
    <w:rsid w:val="00AC618B"/>
    <w:rsid w:val="00AC7C0C"/>
    <w:rsid w:val="00AC7CC4"/>
    <w:rsid w:val="00AD443A"/>
    <w:rsid w:val="00AD708A"/>
    <w:rsid w:val="00AD7A58"/>
    <w:rsid w:val="00AE0E1A"/>
    <w:rsid w:val="00AE25B9"/>
    <w:rsid w:val="00AE5964"/>
    <w:rsid w:val="00AE5FED"/>
    <w:rsid w:val="00AE6B9A"/>
    <w:rsid w:val="00AE7402"/>
    <w:rsid w:val="00AF3BA3"/>
    <w:rsid w:val="00AF45D3"/>
    <w:rsid w:val="00AF5B89"/>
    <w:rsid w:val="00AF634E"/>
    <w:rsid w:val="00AF7877"/>
    <w:rsid w:val="00B031B5"/>
    <w:rsid w:val="00B032E8"/>
    <w:rsid w:val="00B0395F"/>
    <w:rsid w:val="00B07378"/>
    <w:rsid w:val="00B13BA3"/>
    <w:rsid w:val="00B21322"/>
    <w:rsid w:val="00B233B1"/>
    <w:rsid w:val="00B23E44"/>
    <w:rsid w:val="00B2572F"/>
    <w:rsid w:val="00B34ECA"/>
    <w:rsid w:val="00B35AC8"/>
    <w:rsid w:val="00B35F5A"/>
    <w:rsid w:val="00B40242"/>
    <w:rsid w:val="00B438F1"/>
    <w:rsid w:val="00B4506B"/>
    <w:rsid w:val="00B54268"/>
    <w:rsid w:val="00B56F7A"/>
    <w:rsid w:val="00B60F3C"/>
    <w:rsid w:val="00B6162C"/>
    <w:rsid w:val="00B6201F"/>
    <w:rsid w:val="00B63DFD"/>
    <w:rsid w:val="00B641C0"/>
    <w:rsid w:val="00B67061"/>
    <w:rsid w:val="00B672EC"/>
    <w:rsid w:val="00B70BEF"/>
    <w:rsid w:val="00B70E28"/>
    <w:rsid w:val="00B74CD3"/>
    <w:rsid w:val="00B8467D"/>
    <w:rsid w:val="00B84EC0"/>
    <w:rsid w:val="00B855FD"/>
    <w:rsid w:val="00B86B33"/>
    <w:rsid w:val="00B90499"/>
    <w:rsid w:val="00B947C9"/>
    <w:rsid w:val="00B9551B"/>
    <w:rsid w:val="00B95C12"/>
    <w:rsid w:val="00B96110"/>
    <w:rsid w:val="00B968D4"/>
    <w:rsid w:val="00BA628C"/>
    <w:rsid w:val="00BA64F1"/>
    <w:rsid w:val="00BA652D"/>
    <w:rsid w:val="00BB1A01"/>
    <w:rsid w:val="00BB35C5"/>
    <w:rsid w:val="00BB4630"/>
    <w:rsid w:val="00BC3540"/>
    <w:rsid w:val="00BC610A"/>
    <w:rsid w:val="00BC6754"/>
    <w:rsid w:val="00BD1062"/>
    <w:rsid w:val="00BD5363"/>
    <w:rsid w:val="00BD6F04"/>
    <w:rsid w:val="00BE35D2"/>
    <w:rsid w:val="00BE5367"/>
    <w:rsid w:val="00BE6265"/>
    <w:rsid w:val="00BF029F"/>
    <w:rsid w:val="00BF34BD"/>
    <w:rsid w:val="00BF35E4"/>
    <w:rsid w:val="00BF3DA9"/>
    <w:rsid w:val="00BF43EA"/>
    <w:rsid w:val="00BF48E3"/>
    <w:rsid w:val="00C0314E"/>
    <w:rsid w:val="00C06E8C"/>
    <w:rsid w:val="00C13227"/>
    <w:rsid w:val="00C14AB3"/>
    <w:rsid w:val="00C15254"/>
    <w:rsid w:val="00C17D61"/>
    <w:rsid w:val="00C24D47"/>
    <w:rsid w:val="00C2552B"/>
    <w:rsid w:val="00C27907"/>
    <w:rsid w:val="00C30C54"/>
    <w:rsid w:val="00C31642"/>
    <w:rsid w:val="00C31EC5"/>
    <w:rsid w:val="00C33CE0"/>
    <w:rsid w:val="00C35FF8"/>
    <w:rsid w:val="00C37C0E"/>
    <w:rsid w:val="00C40FF4"/>
    <w:rsid w:val="00C4302F"/>
    <w:rsid w:val="00C45809"/>
    <w:rsid w:val="00C45BF9"/>
    <w:rsid w:val="00C47CB5"/>
    <w:rsid w:val="00C55F18"/>
    <w:rsid w:val="00C561B1"/>
    <w:rsid w:val="00C60285"/>
    <w:rsid w:val="00C60948"/>
    <w:rsid w:val="00C623FF"/>
    <w:rsid w:val="00C62823"/>
    <w:rsid w:val="00C64293"/>
    <w:rsid w:val="00C64C72"/>
    <w:rsid w:val="00C70482"/>
    <w:rsid w:val="00C71CD9"/>
    <w:rsid w:val="00C72FB1"/>
    <w:rsid w:val="00C739FD"/>
    <w:rsid w:val="00C73C2C"/>
    <w:rsid w:val="00C77868"/>
    <w:rsid w:val="00C829D3"/>
    <w:rsid w:val="00C847D7"/>
    <w:rsid w:val="00C87349"/>
    <w:rsid w:val="00C966A7"/>
    <w:rsid w:val="00C96FC5"/>
    <w:rsid w:val="00C9792B"/>
    <w:rsid w:val="00CA064C"/>
    <w:rsid w:val="00CA1425"/>
    <w:rsid w:val="00CA5258"/>
    <w:rsid w:val="00CA69FA"/>
    <w:rsid w:val="00CB03FA"/>
    <w:rsid w:val="00CB3642"/>
    <w:rsid w:val="00CB3F21"/>
    <w:rsid w:val="00CB419A"/>
    <w:rsid w:val="00CB6049"/>
    <w:rsid w:val="00CC06C8"/>
    <w:rsid w:val="00CC0A07"/>
    <w:rsid w:val="00CC1F81"/>
    <w:rsid w:val="00CC26D4"/>
    <w:rsid w:val="00CC43FD"/>
    <w:rsid w:val="00CC4767"/>
    <w:rsid w:val="00CC4C65"/>
    <w:rsid w:val="00CC4D4F"/>
    <w:rsid w:val="00CD0BAC"/>
    <w:rsid w:val="00CD1248"/>
    <w:rsid w:val="00CD13C3"/>
    <w:rsid w:val="00CD16BA"/>
    <w:rsid w:val="00CD52D5"/>
    <w:rsid w:val="00CD7165"/>
    <w:rsid w:val="00CD7C87"/>
    <w:rsid w:val="00CE1987"/>
    <w:rsid w:val="00CE23CD"/>
    <w:rsid w:val="00CF0018"/>
    <w:rsid w:val="00CF00E4"/>
    <w:rsid w:val="00CF01BB"/>
    <w:rsid w:val="00CF0FD5"/>
    <w:rsid w:val="00CF2256"/>
    <w:rsid w:val="00CF2512"/>
    <w:rsid w:val="00CF653C"/>
    <w:rsid w:val="00CF6C3F"/>
    <w:rsid w:val="00CF7EC6"/>
    <w:rsid w:val="00D053B8"/>
    <w:rsid w:val="00D05E40"/>
    <w:rsid w:val="00D06716"/>
    <w:rsid w:val="00D14890"/>
    <w:rsid w:val="00D15EEF"/>
    <w:rsid w:val="00D17907"/>
    <w:rsid w:val="00D208B2"/>
    <w:rsid w:val="00D21458"/>
    <w:rsid w:val="00D21559"/>
    <w:rsid w:val="00D21952"/>
    <w:rsid w:val="00D21B9C"/>
    <w:rsid w:val="00D21F1D"/>
    <w:rsid w:val="00D2306A"/>
    <w:rsid w:val="00D25072"/>
    <w:rsid w:val="00D258F1"/>
    <w:rsid w:val="00D25C4A"/>
    <w:rsid w:val="00D25E34"/>
    <w:rsid w:val="00D267F5"/>
    <w:rsid w:val="00D30319"/>
    <w:rsid w:val="00D304D7"/>
    <w:rsid w:val="00D33328"/>
    <w:rsid w:val="00D33EBA"/>
    <w:rsid w:val="00D3438F"/>
    <w:rsid w:val="00D35F94"/>
    <w:rsid w:val="00D42FF2"/>
    <w:rsid w:val="00D434BC"/>
    <w:rsid w:val="00D500D8"/>
    <w:rsid w:val="00D50DDC"/>
    <w:rsid w:val="00D51460"/>
    <w:rsid w:val="00D51FE3"/>
    <w:rsid w:val="00D5266F"/>
    <w:rsid w:val="00D53283"/>
    <w:rsid w:val="00D57061"/>
    <w:rsid w:val="00D57D45"/>
    <w:rsid w:val="00D6195B"/>
    <w:rsid w:val="00D63BF0"/>
    <w:rsid w:val="00D64ECF"/>
    <w:rsid w:val="00D70D32"/>
    <w:rsid w:val="00D71383"/>
    <w:rsid w:val="00D730CB"/>
    <w:rsid w:val="00D76047"/>
    <w:rsid w:val="00D7708B"/>
    <w:rsid w:val="00D80DFD"/>
    <w:rsid w:val="00D83928"/>
    <w:rsid w:val="00D84FF6"/>
    <w:rsid w:val="00D86030"/>
    <w:rsid w:val="00D86B18"/>
    <w:rsid w:val="00D872DE"/>
    <w:rsid w:val="00D901F7"/>
    <w:rsid w:val="00D929EB"/>
    <w:rsid w:val="00D951BA"/>
    <w:rsid w:val="00D96A35"/>
    <w:rsid w:val="00DA22F4"/>
    <w:rsid w:val="00DA2366"/>
    <w:rsid w:val="00DA6623"/>
    <w:rsid w:val="00DB48C6"/>
    <w:rsid w:val="00DB50DC"/>
    <w:rsid w:val="00DB7086"/>
    <w:rsid w:val="00DC15D2"/>
    <w:rsid w:val="00DC443E"/>
    <w:rsid w:val="00DC7FD5"/>
    <w:rsid w:val="00DD0E7B"/>
    <w:rsid w:val="00DD2A6A"/>
    <w:rsid w:val="00DD4010"/>
    <w:rsid w:val="00DD4019"/>
    <w:rsid w:val="00DD5339"/>
    <w:rsid w:val="00DD5B64"/>
    <w:rsid w:val="00DD70C6"/>
    <w:rsid w:val="00DD70DA"/>
    <w:rsid w:val="00DE35D4"/>
    <w:rsid w:val="00DE3A10"/>
    <w:rsid w:val="00DE3C9D"/>
    <w:rsid w:val="00DE47D7"/>
    <w:rsid w:val="00DE6246"/>
    <w:rsid w:val="00DE6ECE"/>
    <w:rsid w:val="00DF39EB"/>
    <w:rsid w:val="00DF55AC"/>
    <w:rsid w:val="00DF58EC"/>
    <w:rsid w:val="00DF5DE1"/>
    <w:rsid w:val="00DF60AD"/>
    <w:rsid w:val="00DF6630"/>
    <w:rsid w:val="00E022B8"/>
    <w:rsid w:val="00E051AE"/>
    <w:rsid w:val="00E075E4"/>
    <w:rsid w:val="00E10989"/>
    <w:rsid w:val="00E1207B"/>
    <w:rsid w:val="00E243AE"/>
    <w:rsid w:val="00E25750"/>
    <w:rsid w:val="00E25C99"/>
    <w:rsid w:val="00E27275"/>
    <w:rsid w:val="00E34965"/>
    <w:rsid w:val="00E35686"/>
    <w:rsid w:val="00E3720B"/>
    <w:rsid w:val="00E41A72"/>
    <w:rsid w:val="00E42143"/>
    <w:rsid w:val="00E42AB8"/>
    <w:rsid w:val="00E4330F"/>
    <w:rsid w:val="00E43898"/>
    <w:rsid w:val="00E45A49"/>
    <w:rsid w:val="00E4641B"/>
    <w:rsid w:val="00E46BDF"/>
    <w:rsid w:val="00E477CE"/>
    <w:rsid w:val="00E555E0"/>
    <w:rsid w:val="00E55E70"/>
    <w:rsid w:val="00E60337"/>
    <w:rsid w:val="00E60B69"/>
    <w:rsid w:val="00E65119"/>
    <w:rsid w:val="00E72CCD"/>
    <w:rsid w:val="00E76D76"/>
    <w:rsid w:val="00E77A00"/>
    <w:rsid w:val="00E80C7B"/>
    <w:rsid w:val="00E80CB3"/>
    <w:rsid w:val="00E836BB"/>
    <w:rsid w:val="00E83E78"/>
    <w:rsid w:val="00E84C83"/>
    <w:rsid w:val="00E856B2"/>
    <w:rsid w:val="00E85D99"/>
    <w:rsid w:val="00E860BF"/>
    <w:rsid w:val="00E874E6"/>
    <w:rsid w:val="00E92C30"/>
    <w:rsid w:val="00E94CB1"/>
    <w:rsid w:val="00EA2623"/>
    <w:rsid w:val="00EA4114"/>
    <w:rsid w:val="00EA426E"/>
    <w:rsid w:val="00EA498D"/>
    <w:rsid w:val="00EA5F18"/>
    <w:rsid w:val="00EA7222"/>
    <w:rsid w:val="00EA76CB"/>
    <w:rsid w:val="00EA7E6C"/>
    <w:rsid w:val="00EB0015"/>
    <w:rsid w:val="00EB0ADD"/>
    <w:rsid w:val="00EB1A8B"/>
    <w:rsid w:val="00EB2A86"/>
    <w:rsid w:val="00EB2AA1"/>
    <w:rsid w:val="00EB3E8B"/>
    <w:rsid w:val="00EB5DAB"/>
    <w:rsid w:val="00EB62FC"/>
    <w:rsid w:val="00EB74E9"/>
    <w:rsid w:val="00EC6132"/>
    <w:rsid w:val="00EC7999"/>
    <w:rsid w:val="00ED3743"/>
    <w:rsid w:val="00ED6204"/>
    <w:rsid w:val="00EE0070"/>
    <w:rsid w:val="00EE177B"/>
    <w:rsid w:val="00EE3590"/>
    <w:rsid w:val="00EE6BF5"/>
    <w:rsid w:val="00EF6078"/>
    <w:rsid w:val="00EF698F"/>
    <w:rsid w:val="00F00539"/>
    <w:rsid w:val="00F038BA"/>
    <w:rsid w:val="00F05F24"/>
    <w:rsid w:val="00F06347"/>
    <w:rsid w:val="00F11854"/>
    <w:rsid w:val="00F154A5"/>
    <w:rsid w:val="00F15FD8"/>
    <w:rsid w:val="00F16E4F"/>
    <w:rsid w:val="00F1714D"/>
    <w:rsid w:val="00F210F8"/>
    <w:rsid w:val="00F23160"/>
    <w:rsid w:val="00F2528A"/>
    <w:rsid w:val="00F26D46"/>
    <w:rsid w:val="00F2772F"/>
    <w:rsid w:val="00F27A7C"/>
    <w:rsid w:val="00F31308"/>
    <w:rsid w:val="00F3676E"/>
    <w:rsid w:val="00F36D37"/>
    <w:rsid w:val="00F37DB0"/>
    <w:rsid w:val="00F413E6"/>
    <w:rsid w:val="00F47B96"/>
    <w:rsid w:val="00F50142"/>
    <w:rsid w:val="00F50FBA"/>
    <w:rsid w:val="00F511CC"/>
    <w:rsid w:val="00F525D4"/>
    <w:rsid w:val="00F54739"/>
    <w:rsid w:val="00F56FB4"/>
    <w:rsid w:val="00F60671"/>
    <w:rsid w:val="00F62F84"/>
    <w:rsid w:val="00F6756B"/>
    <w:rsid w:val="00F71EB3"/>
    <w:rsid w:val="00F72C32"/>
    <w:rsid w:val="00F77973"/>
    <w:rsid w:val="00F77EAE"/>
    <w:rsid w:val="00F80340"/>
    <w:rsid w:val="00F811AA"/>
    <w:rsid w:val="00F83054"/>
    <w:rsid w:val="00F837AE"/>
    <w:rsid w:val="00F860EA"/>
    <w:rsid w:val="00F90131"/>
    <w:rsid w:val="00F93384"/>
    <w:rsid w:val="00F94F11"/>
    <w:rsid w:val="00F96520"/>
    <w:rsid w:val="00FA24F7"/>
    <w:rsid w:val="00FA3C7A"/>
    <w:rsid w:val="00FA449C"/>
    <w:rsid w:val="00FA5EE2"/>
    <w:rsid w:val="00FA7186"/>
    <w:rsid w:val="00FA797E"/>
    <w:rsid w:val="00FB0432"/>
    <w:rsid w:val="00FB31D8"/>
    <w:rsid w:val="00FB7A66"/>
    <w:rsid w:val="00FB7BC6"/>
    <w:rsid w:val="00FC1595"/>
    <w:rsid w:val="00FC4A15"/>
    <w:rsid w:val="00FC6ECC"/>
    <w:rsid w:val="00FD0DB2"/>
    <w:rsid w:val="00FD1016"/>
    <w:rsid w:val="00FD27D3"/>
    <w:rsid w:val="00FD3D6D"/>
    <w:rsid w:val="00FD5955"/>
    <w:rsid w:val="00FD6232"/>
    <w:rsid w:val="00FD7142"/>
    <w:rsid w:val="00FD7EDD"/>
    <w:rsid w:val="00FE35D6"/>
    <w:rsid w:val="00FE3EBD"/>
    <w:rsid w:val="00FE3FDB"/>
    <w:rsid w:val="00FE5AD6"/>
    <w:rsid w:val="00FF1693"/>
    <w:rsid w:val="00FF19E8"/>
    <w:rsid w:val="00FF2D30"/>
    <w:rsid w:val="00FF3F3D"/>
    <w:rsid w:val="00FF45E1"/>
    <w:rsid w:val="00FF61AE"/>
    <w:rsid w:val="00FF6727"/>
    <w:rsid w:val="00FF6D9D"/>
    <w:rsid w:val="00FF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53F3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" w:hAnsi="Times New Roman" w:cs="Tahoma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64F1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Nadpis1">
    <w:name w:val="heading 1"/>
    <w:basedOn w:val="Standarduser"/>
    <w:next w:val="Textbody"/>
    <w:qFormat/>
    <w:pPr>
      <w:keepNext/>
      <w:numPr>
        <w:numId w:val="1"/>
      </w:numPr>
      <w:shd w:val="clear" w:color="auto" w:fill="F2F2F2"/>
      <w:spacing w:before="600" w:after="300"/>
      <w:outlineLvl w:val="0"/>
    </w:pPr>
    <w:rPr>
      <w:rFonts w:ascii="Courier New" w:hAnsi="Courier New"/>
      <w:b/>
      <w:sz w:val="26"/>
      <w:szCs w:val="20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Standarduser"/>
    <w:next w:val="Textbody"/>
    <w:uiPriority w:val="99"/>
    <w:qFormat/>
    <w:pPr>
      <w:numPr>
        <w:ilvl w:val="1"/>
        <w:numId w:val="1"/>
      </w:numPr>
      <w:tabs>
        <w:tab w:val="left" w:pos="0"/>
      </w:tabs>
      <w:spacing w:before="240" w:after="120"/>
      <w:outlineLvl w:val="1"/>
    </w:pPr>
    <w:rPr>
      <w:rFonts w:ascii="Courier New" w:hAnsi="Courier New" w:cs="Courier New"/>
      <w:b/>
      <w:iCs/>
      <w:sz w:val="22"/>
      <w:szCs w:val="22"/>
      <w:u w:val="single"/>
    </w:rPr>
  </w:style>
  <w:style w:type="paragraph" w:styleId="Nadpis3">
    <w:name w:val="heading 3"/>
    <w:aliases w:val="Podpodkapitola,adpis 3,Záhlaví 3,V_Head3,V_Head31,V_Head32,Podkapitola2,ASAPHeading 3,PA Minor Section,H3,Nadpis 3T,Sub Paragraph,h3,H3-Heading 3,l3.3,l3,Titre 3,3,Bold Head,bh,Titolo3,título 3,título 31,título 32,título 33,título 34,list 3,li"/>
    <w:basedOn w:val="Heading"/>
    <w:next w:val="Textbody"/>
    <w:uiPriority w:val="99"/>
    <w:qFormat/>
    <w:pPr>
      <w:numPr>
        <w:ilvl w:val="2"/>
        <w:numId w:val="1"/>
      </w:numPr>
      <w:tabs>
        <w:tab w:val="left" w:pos="0"/>
      </w:tabs>
      <w:spacing w:after="240"/>
      <w:outlineLvl w:val="2"/>
    </w:pPr>
    <w:rPr>
      <w:rFonts w:ascii="Courier New" w:eastAsia="Geneva" w:hAnsi="Courier New" w:cs="Andale Sans UI"/>
      <w:b/>
      <w:color w:val="000000"/>
      <w:sz w:val="22"/>
      <w:szCs w:val="20"/>
    </w:rPr>
  </w:style>
  <w:style w:type="paragraph" w:styleId="Nadpis4">
    <w:name w:val="heading 4"/>
    <w:basedOn w:val="Standarduser"/>
    <w:next w:val="Textbody"/>
    <w:qFormat/>
    <w:pPr>
      <w:keepNext/>
      <w:numPr>
        <w:ilvl w:val="3"/>
        <w:numId w:val="1"/>
      </w:numPr>
      <w:tabs>
        <w:tab w:val="left" w:pos="0"/>
      </w:tabs>
      <w:spacing w:before="240" w:after="240"/>
      <w:outlineLvl w:val="3"/>
    </w:pPr>
    <w:rPr>
      <w:rFonts w:ascii="NimbusSanNovTEE" w:hAnsi="NimbusSanNovTEE"/>
      <w:b/>
      <w:sz w:val="22"/>
      <w:szCs w:val="20"/>
      <w:lang w:val="en-GB"/>
    </w:rPr>
  </w:style>
  <w:style w:type="paragraph" w:styleId="Nadpis5">
    <w:name w:val="heading 5"/>
    <w:basedOn w:val="Standarduser"/>
    <w:next w:val="Textbody"/>
    <w:qFormat/>
    <w:pPr>
      <w:numPr>
        <w:ilvl w:val="4"/>
        <w:numId w:val="1"/>
      </w:numPr>
      <w:tabs>
        <w:tab w:val="left" w:pos="0"/>
      </w:tabs>
      <w:spacing w:before="240" w:after="60"/>
      <w:outlineLvl w:val="4"/>
    </w:pPr>
    <w:rPr>
      <w:rFonts w:ascii="Arial" w:hAnsi="Arial"/>
      <w:sz w:val="22"/>
      <w:szCs w:val="20"/>
    </w:rPr>
  </w:style>
  <w:style w:type="paragraph" w:styleId="Nadpis6">
    <w:name w:val="heading 6"/>
    <w:basedOn w:val="Standarduser"/>
    <w:next w:val="Textbody"/>
    <w:qFormat/>
    <w:pPr>
      <w:numPr>
        <w:ilvl w:val="5"/>
        <w:numId w:val="1"/>
      </w:numPr>
      <w:tabs>
        <w:tab w:val="left" w:pos="0"/>
      </w:tabs>
      <w:spacing w:before="240" w:after="60"/>
      <w:outlineLvl w:val="5"/>
    </w:pPr>
    <w:rPr>
      <w:rFonts w:ascii="Arial" w:hAnsi="Arial"/>
      <w:i/>
      <w:sz w:val="22"/>
      <w:szCs w:val="20"/>
    </w:rPr>
  </w:style>
  <w:style w:type="paragraph" w:styleId="Nadpis7">
    <w:name w:val="heading 7"/>
    <w:basedOn w:val="Standarduser"/>
    <w:next w:val="Textbody"/>
    <w:qFormat/>
    <w:pPr>
      <w:numPr>
        <w:ilvl w:val="6"/>
        <w:numId w:val="1"/>
      </w:numPr>
      <w:tabs>
        <w:tab w:val="left" w:pos="0"/>
      </w:tabs>
      <w:spacing w:before="240" w:after="6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Standarduser"/>
    <w:next w:val="Textbody"/>
    <w:qFormat/>
    <w:pPr>
      <w:numPr>
        <w:ilvl w:val="7"/>
        <w:numId w:val="1"/>
      </w:numPr>
      <w:tabs>
        <w:tab w:val="left" w:pos="0"/>
      </w:tabs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Nadpis9">
    <w:name w:val="heading 9"/>
    <w:basedOn w:val="Standarduser"/>
    <w:next w:val="Textbody"/>
    <w:qFormat/>
    <w:pPr>
      <w:numPr>
        <w:ilvl w:val="8"/>
        <w:numId w:val="1"/>
      </w:numPr>
      <w:tabs>
        <w:tab w:val="left" w:pos="0"/>
      </w:tabs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5">
    <w:name w:val="WW_OutlineListStyle_5"/>
    <w:basedOn w:val="Bezseznamu"/>
    <w:pPr>
      <w:numPr>
        <w:numId w:val="23"/>
      </w:numPr>
    </w:pPr>
  </w:style>
  <w:style w:type="paragraph" w:customStyle="1" w:styleId="Standard">
    <w:name w:val="Standard"/>
    <w:pPr>
      <w:suppressAutoHyphens/>
      <w:autoSpaceDN w:val="0"/>
      <w:textAlignment w:val="baseline"/>
    </w:pPr>
    <w:rPr>
      <w:rFonts w:cs="Times New Roman"/>
      <w:kern w:val="3"/>
      <w:sz w:val="24"/>
      <w:szCs w:val="24"/>
    </w:r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user"/>
    <w:pPr>
      <w:jc w:val="both"/>
    </w:pPr>
    <w:rPr>
      <w:rFonts w:ascii="Arial" w:hAnsi="Arial"/>
      <w:sz w:val="20"/>
      <w:szCs w:val="20"/>
    </w:rPr>
  </w:style>
  <w:style w:type="paragraph" w:styleId="Seznam">
    <w:name w:val="List"/>
    <w:basedOn w:val="Standarduser"/>
    <w:pPr>
      <w:ind w:left="283" w:hanging="283"/>
    </w:pPr>
    <w:rPr>
      <w:rFonts w:ascii="Arial" w:hAnsi="Arial" w:cs="Tahoma"/>
      <w:sz w:val="20"/>
      <w:szCs w:val="20"/>
    </w:rPr>
  </w:style>
  <w:style w:type="paragraph" w:styleId="Titulek">
    <w:name w:val="caption"/>
    <w:basedOn w:val="Standarduser"/>
    <w:qFormat/>
  </w:style>
  <w:style w:type="paragraph" w:customStyle="1" w:styleId="Index">
    <w:name w:val="Index"/>
    <w:basedOn w:val="Standarduser"/>
    <w:pPr>
      <w:suppressLineNumbers/>
    </w:pPr>
    <w:rPr>
      <w:rFonts w:cs="Tahoma"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</w:rPr>
  </w:style>
  <w:style w:type="paragraph" w:customStyle="1" w:styleId="Textbodyindent">
    <w:name w:val="Text body indent"/>
    <w:basedOn w:val="Standarduser"/>
    <w:pPr>
      <w:ind w:left="360"/>
      <w:jc w:val="both"/>
    </w:pPr>
    <w:rPr>
      <w:rFonts w:ascii="Courier New" w:hAnsi="Courier New" w:cs="Courier New"/>
      <w:sz w:val="22"/>
    </w:rPr>
  </w:style>
  <w:style w:type="paragraph" w:styleId="Zhlav">
    <w:name w:val="header"/>
    <w:basedOn w:val="Standarduser"/>
    <w:link w:val="ZhlavChar"/>
    <w:pPr>
      <w:suppressLineNumbers/>
    </w:pPr>
    <w:rPr>
      <w:sz w:val="20"/>
      <w:szCs w:val="20"/>
      <w:lang w:val="en-GB"/>
    </w:rPr>
  </w:style>
  <w:style w:type="paragraph" w:styleId="Zpat">
    <w:name w:val="footer"/>
    <w:basedOn w:val="Standarduser"/>
    <w:link w:val="ZpatChar"/>
    <w:uiPriority w:val="99"/>
    <w:pPr>
      <w:suppressLineNumbers/>
    </w:pPr>
    <w:rPr>
      <w:sz w:val="20"/>
      <w:szCs w:val="20"/>
      <w:lang w:val="en-GB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user"/>
    <w:pPr>
      <w:suppressLineNumbers/>
      <w:ind w:left="283" w:hanging="283"/>
    </w:pPr>
    <w:rPr>
      <w:sz w:val="20"/>
      <w:szCs w:val="20"/>
    </w:rPr>
  </w:style>
  <w:style w:type="paragraph" w:customStyle="1" w:styleId="Contents1">
    <w:name w:val="Contents 1"/>
    <w:basedOn w:val="Standarduser"/>
    <w:pPr>
      <w:spacing w:before="120"/>
    </w:pPr>
    <w:rPr>
      <w:rFonts w:ascii="Courier New" w:hAnsi="Courier New"/>
      <w:b/>
      <w:sz w:val="20"/>
      <w:szCs w:val="20"/>
    </w:rPr>
  </w:style>
  <w:style w:type="paragraph" w:customStyle="1" w:styleId="Contents2">
    <w:name w:val="Contents 2"/>
    <w:basedOn w:val="Standarduser"/>
    <w:pPr>
      <w:spacing w:before="120"/>
      <w:ind w:left="198"/>
    </w:pPr>
    <w:rPr>
      <w:rFonts w:ascii="Courier New" w:hAnsi="Courier New"/>
      <w:sz w:val="20"/>
      <w:szCs w:val="20"/>
    </w:rPr>
  </w:style>
  <w:style w:type="paragraph" w:customStyle="1" w:styleId="Contents3">
    <w:name w:val="Contents 3"/>
    <w:basedOn w:val="Standarduser"/>
    <w:pPr>
      <w:ind w:left="1440" w:hanging="960"/>
    </w:pPr>
    <w:rPr>
      <w:rFonts w:ascii="Courier New" w:hAnsi="Courier New"/>
      <w:sz w:val="20"/>
    </w:rPr>
  </w:style>
  <w:style w:type="paragraph" w:customStyle="1" w:styleId="Contents4">
    <w:name w:val="Contents 4"/>
    <w:basedOn w:val="Index"/>
    <w:pPr>
      <w:ind w:left="849"/>
    </w:pPr>
  </w:style>
  <w:style w:type="paragraph" w:customStyle="1" w:styleId="Contents5">
    <w:name w:val="Contents 5"/>
    <w:basedOn w:val="Index"/>
    <w:pPr>
      <w:ind w:left="1132"/>
    </w:pPr>
  </w:style>
  <w:style w:type="paragraph" w:customStyle="1" w:styleId="Contents6">
    <w:name w:val="Contents 6"/>
    <w:basedOn w:val="Index"/>
    <w:pPr>
      <w:ind w:left="1415"/>
    </w:pPr>
  </w:style>
  <w:style w:type="paragraph" w:customStyle="1" w:styleId="Contents7">
    <w:name w:val="Contents 7"/>
    <w:basedOn w:val="Index"/>
    <w:pPr>
      <w:ind w:left="1698"/>
    </w:pPr>
  </w:style>
  <w:style w:type="paragraph" w:customStyle="1" w:styleId="Contents8">
    <w:name w:val="Contents 8"/>
    <w:basedOn w:val="Index"/>
    <w:pPr>
      <w:ind w:left="1981"/>
    </w:pPr>
  </w:style>
  <w:style w:type="paragraph" w:customStyle="1" w:styleId="Contents9">
    <w:name w:val="Contents 9"/>
    <w:basedOn w:val="Standarduser"/>
    <w:pPr>
      <w:ind w:left="1920"/>
    </w:pPr>
  </w:style>
  <w:style w:type="paragraph" w:customStyle="1" w:styleId="Contents10">
    <w:name w:val="Contents 10"/>
    <w:basedOn w:val="Index"/>
    <w:pPr>
      <w:ind w:left="2547"/>
    </w:pPr>
  </w:style>
  <w:style w:type="paragraph" w:styleId="Nzev">
    <w:name w:val="Title"/>
    <w:basedOn w:val="Standarduser"/>
    <w:next w:val="Podnadpis"/>
    <w:qFormat/>
    <w:pPr>
      <w:spacing w:before="120"/>
      <w:jc w:val="center"/>
    </w:pPr>
    <w:rPr>
      <w:rFonts w:ascii="Courier New CE Bold" w:hAnsi="Courier New CE Bold"/>
      <w:b/>
      <w:bCs/>
      <w:iCs/>
      <w:caps/>
      <w:sz w:val="28"/>
      <w:szCs w:val="36"/>
      <w:u w:val="single"/>
    </w:rPr>
  </w:style>
  <w:style w:type="paragraph" w:styleId="Podnadpis">
    <w:name w:val="Subtitle"/>
    <w:basedOn w:val="Heading"/>
    <w:next w:val="Textbody"/>
    <w:qFormat/>
    <w:pPr>
      <w:jc w:val="center"/>
    </w:pPr>
    <w:rPr>
      <w:i/>
      <w:iCs/>
    </w:rPr>
  </w:style>
  <w:style w:type="paragraph" w:customStyle="1" w:styleId="Seznam21">
    <w:name w:val="Seznam 21"/>
    <w:basedOn w:val="Standarduser"/>
  </w:style>
  <w:style w:type="paragraph" w:customStyle="1" w:styleId="Zkladntext21">
    <w:name w:val="Základní text 21"/>
    <w:basedOn w:val="Standarduser"/>
  </w:style>
  <w:style w:type="paragraph" w:customStyle="1" w:styleId="Zkladntext31">
    <w:name w:val="Základní text 31"/>
    <w:basedOn w:val="Standarduser"/>
  </w:style>
  <w:style w:type="paragraph" w:customStyle="1" w:styleId="Norml">
    <w:name w:val="Normál"/>
    <w:basedOn w:val="Standarduser"/>
  </w:style>
  <w:style w:type="paragraph" w:customStyle="1" w:styleId="Zkladntextodsazen21">
    <w:name w:val="Základní text odsazený 21"/>
    <w:basedOn w:val="Standarduser"/>
  </w:style>
  <w:style w:type="paragraph" w:styleId="Textbubliny">
    <w:name w:val="Balloon Text"/>
    <w:basedOn w:val="Standarduser"/>
  </w:style>
  <w:style w:type="paragraph" w:customStyle="1" w:styleId="NormlnsWWW">
    <w:name w:val="Normální (síť WWW)"/>
    <w:basedOn w:val="Standarduser"/>
  </w:style>
  <w:style w:type="paragraph" w:customStyle="1" w:styleId="Zkladntextodsazen31">
    <w:name w:val="Základní text odsazený 31"/>
    <w:basedOn w:val="Standarduser"/>
  </w:style>
  <w:style w:type="paragraph" w:customStyle="1" w:styleId="StylArial11bTunZarovnatdoblokuPed6b">
    <w:name w:val="Styl Arial 11 b. Tučné Zarovnat do bloku Před:  6 b."/>
    <w:basedOn w:val="Nadpis3"/>
    <w:pPr>
      <w:numPr>
        <w:ilvl w:val="0"/>
        <w:numId w:val="0"/>
      </w:numPr>
      <w:spacing w:before="0" w:after="0"/>
    </w:pPr>
  </w:style>
  <w:style w:type="paragraph" w:customStyle="1" w:styleId="Zkladntext-prvnodsazen1">
    <w:name w:val="Základní text - první odsazený1"/>
    <w:basedOn w:val="Textbody"/>
  </w:style>
  <w:style w:type="paragraph" w:customStyle="1" w:styleId="Seznamsodrkami21">
    <w:name w:val="Seznam s odrážkami 21"/>
    <w:basedOn w:val="Standarduser"/>
  </w:style>
  <w:style w:type="paragraph" w:customStyle="1" w:styleId="Normodsaz">
    <w:name w:val="Norm.odsaz."/>
    <w:basedOn w:val="Standarduser"/>
  </w:style>
  <w:style w:type="paragraph" w:customStyle="1" w:styleId="normalodsazene">
    <w:name w:val="normalodsazene"/>
    <w:basedOn w:val="Standarduser"/>
  </w:style>
  <w:style w:type="paragraph" w:customStyle="1" w:styleId="StylNadpis1zarovnnnasted">
    <w:name w:val="Styl Nadpis 1 + zarovnání na střed"/>
    <w:basedOn w:val="Nadpis1"/>
    <w:pPr>
      <w:numPr>
        <w:numId w:val="0"/>
      </w:numPr>
      <w:spacing w:before="0" w:after="0"/>
    </w:pPr>
  </w:style>
  <w:style w:type="paragraph" w:customStyle="1" w:styleId="StylNadpis1CourierNewBl">
    <w:name w:val="Styl Nadpis 1 + Courier New Bílá"/>
    <w:basedOn w:val="Nadpis1"/>
    <w:pPr>
      <w:numPr>
        <w:numId w:val="0"/>
      </w:numPr>
      <w:spacing w:before="0" w:after="0"/>
    </w:pPr>
  </w:style>
  <w:style w:type="paragraph" w:customStyle="1" w:styleId="Normln40">
    <w:name w:val="Normální 40"/>
    <w:pPr>
      <w:suppressAutoHyphens/>
      <w:autoSpaceDN w:val="0"/>
      <w:textAlignment w:val="baseline"/>
    </w:pPr>
    <w:rPr>
      <w:rFonts w:cs="Times New Roman"/>
      <w:kern w:val="3"/>
      <w:sz w:val="24"/>
      <w:szCs w:val="24"/>
    </w:rPr>
  </w:style>
  <w:style w:type="paragraph" w:customStyle="1" w:styleId="Normln30">
    <w:name w:val="Normální 30"/>
    <w:basedOn w:val="Standarduser"/>
  </w:style>
  <w:style w:type="paragraph" w:customStyle="1" w:styleId="Normln20">
    <w:name w:val="Normální 20"/>
    <w:basedOn w:val="Standarduser"/>
  </w:style>
  <w:style w:type="paragraph" w:customStyle="1" w:styleId="Textkomente1">
    <w:name w:val="Text komentáře1"/>
    <w:basedOn w:val="Standarduser"/>
  </w:style>
  <w:style w:type="paragraph" w:customStyle="1" w:styleId="Textkomente2">
    <w:name w:val="Text komentáře2"/>
    <w:basedOn w:val="Standarduser"/>
  </w:style>
  <w:style w:type="paragraph" w:styleId="Pedmtkomente">
    <w:name w:val="annotation subject"/>
    <w:basedOn w:val="Textkomente2"/>
    <w:link w:val="PedmtkomenteChar"/>
  </w:style>
  <w:style w:type="paragraph" w:customStyle="1" w:styleId="Zkladntextodsazen22">
    <w:name w:val="Základní text odsazený 22"/>
    <w:basedOn w:val="Standarduser"/>
  </w:style>
  <w:style w:type="paragraph" w:customStyle="1" w:styleId="Textpoznmky">
    <w:name w:val="Text poznámky"/>
    <w:basedOn w:val="Standarduser"/>
  </w:style>
  <w:style w:type="paragraph" w:customStyle="1" w:styleId="Heading10">
    <w:name w:val="Heading 10"/>
    <w:basedOn w:val="Heading"/>
    <w:next w:val="Textbody"/>
    <w:rPr>
      <w:b/>
      <w:bCs/>
      <w:sz w:val="21"/>
      <w:szCs w:val="21"/>
    </w:rPr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styleId="Textkomente">
    <w:name w:val="annotation text"/>
    <w:basedOn w:val="Standarduser"/>
    <w:link w:val="TextkomenteChar"/>
    <w:uiPriority w:val="99"/>
  </w:style>
  <w:style w:type="paragraph" w:customStyle="1" w:styleId="Styl">
    <w:name w:val="Styl"/>
    <w:pPr>
      <w:suppressAutoHyphens/>
      <w:autoSpaceDN w:val="0"/>
      <w:textAlignment w:val="baseline"/>
    </w:pPr>
    <w:rPr>
      <w:rFonts w:cs="Times New Roman"/>
      <w:kern w:val="3"/>
      <w:sz w:val="24"/>
      <w:szCs w:val="24"/>
    </w:rPr>
  </w:style>
  <w:style w:type="paragraph" w:styleId="Odstavecseseznamem">
    <w:name w:val="List Paragraph"/>
    <w:aliases w:val="Bullet Number,Seznam_odrazky,dd_odrazky"/>
    <w:basedOn w:val="Standarduser"/>
    <w:link w:val="OdstavecseseznamemChar"/>
    <w:uiPriority w:val="34"/>
    <w:qFormat/>
  </w:style>
  <w:style w:type="paragraph" w:styleId="Zkladntext2">
    <w:name w:val="Body Text 2"/>
    <w:basedOn w:val="Standarduser"/>
    <w:rPr>
      <w:szCs w:val="20"/>
    </w:rPr>
  </w:style>
  <w:style w:type="paragraph" w:styleId="Normlnweb">
    <w:name w:val="Normal (Web)"/>
    <w:basedOn w:val="Standarduser"/>
    <w:uiPriority w:val="99"/>
  </w:style>
  <w:style w:type="paragraph" w:customStyle="1" w:styleId="ListParagraph1">
    <w:name w:val="List Paragraph1"/>
    <w:basedOn w:val="Standarduser"/>
  </w:style>
  <w:style w:type="paragraph" w:customStyle="1" w:styleId="Hlavikaobsahu1">
    <w:name w:val="Hlavička obsahu1"/>
    <w:basedOn w:val="Standarduser"/>
  </w:style>
  <w:style w:type="paragraph" w:customStyle="1" w:styleId="VZ111nadpis">
    <w:name w:val="VZ_111_nadpis"/>
    <w:basedOn w:val="Nadpis3"/>
    <w:pPr>
      <w:numPr>
        <w:ilvl w:val="0"/>
        <w:numId w:val="0"/>
      </w:numPr>
      <w:spacing w:before="0" w:after="0"/>
    </w:pPr>
  </w:style>
  <w:style w:type="paragraph" w:customStyle="1" w:styleId="VZ1111nadpis">
    <w:name w:val="VZ_1111_nadpis"/>
    <w:basedOn w:val="Nadpis4"/>
    <w:pPr>
      <w:numPr>
        <w:ilvl w:val="0"/>
        <w:numId w:val="0"/>
      </w:numPr>
      <w:spacing w:before="0" w:after="0"/>
    </w:pPr>
  </w:style>
  <w:style w:type="paragraph" w:customStyle="1" w:styleId="VZanadpis4">
    <w:name w:val="VZ_a_nadpis4"/>
    <w:basedOn w:val="Normlnweb"/>
  </w:style>
  <w:style w:type="paragraph" w:styleId="Revize">
    <w:name w:val="Revision"/>
    <w:pPr>
      <w:suppressAutoHyphens/>
      <w:autoSpaceDN w:val="0"/>
      <w:textAlignment w:val="baseline"/>
    </w:pPr>
    <w:rPr>
      <w:rFonts w:cs="Times New Roman"/>
      <w:kern w:val="3"/>
      <w:sz w:val="24"/>
      <w:szCs w:val="24"/>
    </w:rPr>
  </w:style>
  <w:style w:type="paragraph" w:customStyle="1" w:styleId="Mj">
    <w:name w:val="Můj"/>
    <w:basedOn w:val="Standarduser"/>
    <w:pPr>
      <w:spacing w:before="120"/>
    </w:pPr>
  </w:style>
  <w:style w:type="paragraph" w:customStyle="1" w:styleId="normln0">
    <w:name w:val="normální"/>
    <w:basedOn w:val="Standarduser"/>
    <w:pPr>
      <w:spacing w:before="120"/>
      <w:jc w:val="both"/>
    </w:pPr>
    <w:rPr>
      <w:rFonts w:ascii="Arial" w:hAnsi="Arial"/>
      <w:sz w:val="22"/>
      <w:szCs w:val="20"/>
    </w:rPr>
  </w:style>
  <w:style w:type="paragraph" w:customStyle="1" w:styleId="normln-nezarovnany">
    <w:name w:val="normální - nezarovnany"/>
    <w:basedOn w:val="normln0"/>
    <w:pPr>
      <w:spacing w:before="0"/>
      <w:jc w:val="left"/>
    </w:pPr>
  </w:style>
  <w:style w:type="paragraph" w:styleId="Zkladntext3">
    <w:name w:val="Body Text 3"/>
    <w:basedOn w:val="Standard"/>
    <w:pPr>
      <w:jc w:val="both"/>
    </w:pPr>
    <w:rPr>
      <w:rFonts w:ascii="Arial" w:hAnsi="Arial"/>
      <w:sz w:val="20"/>
      <w:szCs w:val="20"/>
    </w:rPr>
  </w:style>
  <w:style w:type="character" w:customStyle="1" w:styleId="WW8Num2z0">
    <w:name w:val="WW8Num2z0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8Num2z1">
    <w:name w:val="WW8Num2z1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8z0">
    <w:name w:val="WW8Num8z0"/>
    <w:rPr>
      <w:rFonts w:ascii="Symbol" w:hAnsi="Symbol" w:cs="OpenSymbol, 'Arial Unicode MS'"/>
    </w:rPr>
  </w:style>
  <w:style w:type="character" w:customStyle="1" w:styleId="WW8Num8z1">
    <w:name w:val="WW8Num8z1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Absatz-Standardschriftart">
    <w:name w:val="Absatz-Standardschriftart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z0">
    <w:name w:val="WW8Num1z0"/>
    <w:rPr>
      <w:rFonts w:ascii="Symbol" w:hAnsi="Symbol" w:cs="StarSymbol, 'Arial Unicode MS'"/>
      <w:sz w:val="18"/>
      <w:szCs w:val="18"/>
    </w:rPr>
  </w:style>
  <w:style w:type="character" w:customStyle="1" w:styleId="WW8Num1z1">
    <w:name w:val="WW8Num1z1"/>
    <w:rPr>
      <w:rFonts w:ascii="OpenSymbol, 'Arial Unicode MS'" w:hAnsi="OpenSymbol, 'Arial Unicode MS'" w:cs="Courier New"/>
    </w:rPr>
  </w:style>
  <w:style w:type="character" w:customStyle="1" w:styleId="WW8Num14z0">
    <w:name w:val="WW8Num14z0"/>
  </w:style>
  <w:style w:type="character" w:customStyle="1" w:styleId="WW8Num17z1">
    <w:name w:val="WW8Num17z1"/>
  </w:style>
  <w:style w:type="character" w:customStyle="1" w:styleId="WW8Num17z3">
    <w:name w:val="WW8Num17z3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4z0">
    <w:name w:val="WW8Num24z0"/>
  </w:style>
  <w:style w:type="character" w:customStyle="1" w:styleId="WW8Num24z2">
    <w:name w:val="WW8Num24z2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31z1">
    <w:name w:val="WW8Num31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31z3">
    <w:name w:val="WW8Num31z3"/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7z0">
    <w:name w:val="WW8Num37z0"/>
  </w:style>
  <w:style w:type="character" w:customStyle="1" w:styleId="WW8Num38z0">
    <w:name w:val="WW8Num38z0"/>
  </w:style>
  <w:style w:type="character" w:customStyle="1" w:styleId="WW8Num39z2">
    <w:name w:val="WW8Num39z2"/>
  </w:style>
  <w:style w:type="character" w:customStyle="1" w:styleId="WW8Num40z0">
    <w:name w:val="WW8Num40z0"/>
  </w:style>
  <w:style w:type="character" w:customStyle="1" w:styleId="ListLabel1">
    <w:name w:val="ListLabel 1"/>
    <w:rPr>
      <w:rFonts w:cs="StarSymbol, 'Arial Unicode MS'"/>
      <w:sz w:val="18"/>
      <w:szCs w:val="18"/>
    </w:rPr>
  </w:style>
  <w:style w:type="character" w:customStyle="1" w:styleId="ListLabel2">
    <w:name w:val="ListLabel 2"/>
    <w:rPr>
      <w:b/>
      <w:bCs/>
      <w:color w:val="FFFFFF"/>
      <w:sz w:val="26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b/>
      <w:caps/>
    </w:rPr>
  </w:style>
  <w:style w:type="character" w:customStyle="1" w:styleId="ListLabel5">
    <w:name w:val="ListLabel 5"/>
    <w:rPr>
      <w:rFonts w:eastAsia="Times New Roman"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StarSymbol, 'Arial Unicode MS'" w:cs="StarSymbol, 'Arial Unicode MS'"/>
      <w:sz w:val="18"/>
      <w:szCs w:val="18"/>
    </w:rPr>
  </w:style>
  <w:style w:type="character" w:customStyle="1" w:styleId="WW8Num7z3">
    <w:name w:val="WW8Num7z3"/>
  </w:style>
  <w:style w:type="character" w:customStyle="1" w:styleId="WW8Num8z3">
    <w:name w:val="WW8Num8z3"/>
  </w:style>
  <w:style w:type="character" w:customStyle="1" w:styleId="WW8Num14z1">
    <w:name w:val="WW8Num14z1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7z0">
    <w:name w:val="WW8Num17z0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Standardnpsmoodstavce9">
    <w:name w:val="Standardní písmo odstavce9"/>
  </w:style>
  <w:style w:type="character" w:customStyle="1" w:styleId="Standardnpsmoodstavce8">
    <w:name w:val="Standardní písmo odstavce8"/>
  </w:style>
  <w:style w:type="character" w:customStyle="1" w:styleId="WW8Num3z2">
    <w:name w:val="WW8Num3z2"/>
  </w:style>
  <w:style w:type="character" w:customStyle="1" w:styleId="WW8Num9z3">
    <w:name w:val="WW8Num9z3"/>
  </w:style>
  <w:style w:type="character" w:customStyle="1" w:styleId="WW8Num11z2">
    <w:name w:val="WW8Num11z2"/>
  </w:style>
  <w:style w:type="character" w:customStyle="1" w:styleId="WW8Num11z4">
    <w:name w:val="WW8Num11z4"/>
  </w:style>
  <w:style w:type="character" w:customStyle="1" w:styleId="WW8Num11z6">
    <w:name w:val="WW8Num11z6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Standardnpsmoodstavce7">
    <w:name w:val="Standardní písmo odstavce7"/>
  </w:style>
  <w:style w:type="character" w:customStyle="1" w:styleId="Standardnpsmoodstavce1">
    <w:name w:val="Standardní písmo odstavce1"/>
  </w:style>
  <w:style w:type="character" w:customStyle="1" w:styleId="FootnoteSymboluser">
    <w:name w:val="Footnote Symbol (user)"/>
    <w:rPr>
      <w:position w:val="0"/>
      <w:vertAlign w:val="superscript"/>
    </w:rPr>
  </w:style>
  <w:style w:type="character" w:styleId="slostrnky">
    <w:name w:val="page number"/>
    <w:basedOn w:val="Standardnpsmoodstavce1"/>
  </w:style>
  <w:style w:type="character" w:customStyle="1" w:styleId="BulletSymbolsuser">
    <w:name w:val="Bullet Symbols (user)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WW8Num5z2">
    <w:name w:val="WW8Num5z2"/>
  </w:style>
  <w:style w:type="character" w:customStyle="1" w:styleId="WW8Num15z3">
    <w:name w:val="WW8Num15z3"/>
  </w:style>
  <w:style w:type="character" w:customStyle="1" w:styleId="WW8Num18z2">
    <w:name w:val="WW8Num18z2"/>
  </w:style>
  <w:style w:type="character" w:customStyle="1" w:styleId="WW8Num18z4">
    <w:name w:val="WW8Num18z4"/>
  </w:style>
  <w:style w:type="character" w:customStyle="1" w:styleId="WW8Num18z6">
    <w:name w:val="WW8Num18z6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1z0">
    <w:name w:val="WW8Num31z0"/>
  </w:style>
  <w:style w:type="character" w:customStyle="1" w:styleId="WW8Num31z2">
    <w:name w:val="WW8Num31z2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3">
    <w:name w:val="WW8Num39z3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7z0">
    <w:name w:val="WW8Num47z0"/>
  </w:style>
  <w:style w:type="character" w:customStyle="1" w:styleId="WW8Num48z0">
    <w:name w:val="WW8Num48z0"/>
  </w:style>
  <w:style w:type="character" w:customStyle="1" w:styleId="Standardnpsmoodstavce6">
    <w:name w:val="Standardní písmo odstavce6"/>
  </w:style>
  <w:style w:type="character" w:customStyle="1" w:styleId="WW8Num16z3">
    <w:name w:val="WW8Num16z3"/>
  </w:style>
  <w:style w:type="character" w:customStyle="1" w:styleId="WW8Num19z2">
    <w:name w:val="WW8Num19z2"/>
  </w:style>
  <w:style w:type="character" w:customStyle="1" w:styleId="WW8Num19z4">
    <w:name w:val="WW8Num19z4"/>
  </w:style>
  <w:style w:type="character" w:customStyle="1" w:styleId="WW8Num19z6">
    <w:name w:val="WW8Num19z6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9z0">
    <w:name w:val="WW8Num29z0"/>
  </w:style>
  <w:style w:type="character" w:customStyle="1" w:styleId="Standardnpsmoodstavce5">
    <w:name w:val="Standardní písmo odstavce5"/>
  </w:style>
  <w:style w:type="character" w:customStyle="1" w:styleId="WW8Num17z2">
    <w:name w:val="WW8Num17z2"/>
  </w:style>
  <w:style w:type="character" w:customStyle="1" w:styleId="WW8Num20z2">
    <w:name w:val="WW8Num20z2"/>
  </w:style>
  <w:style w:type="character" w:customStyle="1" w:styleId="WW8Num20z4">
    <w:name w:val="WW8Num20z4"/>
  </w:style>
  <w:style w:type="character" w:customStyle="1" w:styleId="WW8Num20z6">
    <w:name w:val="WW8Num20z6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Standardnpsmoodstavce4">
    <w:name w:val="Standardní písmo odstavce4"/>
  </w:style>
  <w:style w:type="character" w:customStyle="1" w:styleId="WW8Num3z4">
    <w:name w:val="WW8Num3z4"/>
  </w:style>
  <w:style w:type="character" w:customStyle="1" w:styleId="WW8Num3z6">
    <w:name w:val="WW8Num3z6"/>
  </w:style>
  <w:style w:type="character" w:customStyle="1" w:styleId="WW8Num6z2">
    <w:name w:val="WW8Num6z2"/>
  </w:style>
  <w:style w:type="character" w:customStyle="1" w:styleId="WW8Num20z3">
    <w:name w:val="WW8Num20z3"/>
  </w:style>
  <w:style w:type="character" w:customStyle="1" w:styleId="WW8Num25z4">
    <w:name w:val="WW8Num25z4"/>
  </w:style>
  <w:style w:type="character" w:customStyle="1" w:styleId="WW8Num25z6">
    <w:name w:val="WW8Num25z6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Standardnpsmoodstavce3">
    <w:name w:val="Standardní písmo odstavce3"/>
  </w:style>
  <w:style w:type="character" w:customStyle="1" w:styleId="WW8Num8z2">
    <w:name w:val="WW8Num8z2"/>
  </w:style>
  <w:style w:type="character" w:customStyle="1" w:styleId="WW8Num24z1">
    <w:name w:val="WW8Num24z1"/>
  </w:style>
  <w:style w:type="character" w:customStyle="1" w:styleId="WW8Num24z3">
    <w:name w:val="WW8Num24z3"/>
  </w:style>
  <w:style w:type="character" w:customStyle="1" w:styleId="Standardnpsmoodstavce2">
    <w:name w:val="Standardní písmo odstavce2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4">
    <w:name w:val="WW8Num5z4"/>
  </w:style>
  <w:style w:type="character" w:customStyle="1" w:styleId="WW8Num5z6">
    <w:name w:val="WW8Num5z6"/>
  </w:style>
  <w:style w:type="character" w:customStyle="1" w:styleId="WW8Num12z2">
    <w:name w:val="WW8Num12z2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4z3">
    <w:name w:val="WW8Num14z3"/>
  </w:style>
  <w:style w:type="character" w:customStyle="1" w:styleId="WW8Num28z2">
    <w:name w:val="WW8Num28z2"/>
  </w:style>
  <w:style w:type="character" w:customStyle="1" w:styleId="WW8Num47z1">
    <w:name w:val="WW8Num47z1"/>
  </w:style>
  <w:style w:type="character" w:customStyle="1" w:styleId="platne">
    <w:name w:val="platne"/>
    <w:basedOn w:val="Standardnpsmoodstavce1"/>
  </w:style>
  <w:style w:type="character" w:customStyle="1" w:styleId="CharChar">
    <w:name w:val="Char Char"/>
    <w:basedOn w:val="Standardnpsmoodstavce1"/>
  </w:style>
  <w:style w:type="character" w:customStyle="1" w:styleId="Odkaznakoment1">
    <w:name w:val="Odkaz na komentář1"/>
    <w:basedOn w:val="Standardnpsmoodstavce1"/>
  </w:style>
  <w:style w:type="character" w:customStyle="1" w:styleId="Odkaznakoment2">
    <w:name w:val="Odkaz na komentář2"/>
    <w:basedOn w:val="Standardnpsmoodstavce2"/>
  </w:style>
  <w:style w:type="character" w:customStyle="1" w:styleId="Znakapoznmky">
    <w:name w:val="Značka poznámky"/>
    <w:basedOn w:val="Standardnpsmoodstavce7"/>
  </w:style>
  <w:style w:type="character" w:styleId="Odkaznakoment">
    <w:name w:val="annotation reference"/>
    <w:basedOn w:val="Standardnpsmoodstavce"/>
    <w:uiPriority w:val="99"/>
  </w:style>
  <w:style w:type="character" w:customStyle="1" w:styleId="FootnoteSymbol">
    <w:name w:val="Footnote Symbol"/>
    <w:basedOn w:val="Standardnpsmoodstavce"/>
  </w:style>
  <w:style w:type="character" w:customStyle="1" w:styleId="WW8Num15z2">
    <w:name w:val="WW8Num15z2"/>
    <w:rPr>
      <w:rFonts w:ascii="Courier New" w:hAnsi="Courier New"/>
      <w:sz w:val="20"/>
      <w:szCs w:val="20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lang w:val="cs-CZ"/>
    </w:rPr>
  </w:style>
  <w:style w:type="character" w:styleId="Hypertextovodkaz">
    <w:name w:val="Hyperlink"/>
    <w:rPr>
      <w:color w:val="0563C1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40419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0419A"/>
  </w:style>
  <w:style w:type="character" w:customStyle="1" w:styleId="Standardnpsmoodstavce11">
    <w:name w:val="Standardní písmo odstavce11"/>
    <w:rsid w:val="002869A3"/>
  </w:style>
  <w:style w:type="table" w:styleId="Mkatabulky">
    <w:name w:val="Table Grid"/>
    <w:basedOn w:val="Normlntabulka"/>
    <w:uiPriority w:val="39"/>
    <w:rsid w:val="00E42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D51FE3"/>
    <w:rPr>
      <w:b/>
      <w:bCs/>
    </w:rPr>
  </w:style>
  <w:style w:type="paragraph" w:customStyle="1" w:styleId="Obsahtabulky">
    <w:name w:val="Obsah tabulky"/>
    <w:basedOn w:val="Normln"/>
    <w:rsid w:val="00EA498D"/>
    <w:pPr>
      <w:widowControl/>
      <w:suppressLineNumbers/>
      <w:suppressAutoHyphens w:val="0"/>
      <w:autoSpaceDN/>
      <w:textAlignment w:val="auto"/>
    </w:pPr>
    <w:rPr>
      <w:rFonts w:eastAsia="Times New Roman" w:cs="Times New Roman"/>
      <w:kern w:val="0"/>
      <w:lang w:eastAsia="ar-SA"/>
    </w:rPr>
  </w:style>
  <w:style w:type="character" w:styleId="Sledovanodkaz">
    <w:name w:val="FollowedHyperlink"/>
    <w:uiPriority w:val="99"/>
    <w:semiHidden/>
    <w:unhideWhenUsed/>
    <w:rsid w:val="001D29CE"/>
    <w:rPr>
      <w:color w:val="954F72"/>
      <w:u w:val="single"/>
    </w:rPr>
  </w:style>
  <w:style w:type="paragraph" w:styleId="Zkladntextodsazen">
    <w:name w:val="Body Text Indent"/>
    <w:basedOn w:val="Normln"/>
    <w:rsid w:val="00135181"/>
    <w:pPr>
      <w:widowControl/>
      <w:suppressAutoHyphens w:val="0"/>
      <w:autoSpaceDN/>
      <w:ind w:left="284"/>
      <w:jc w:val="both"/>
      <w:textAlignment w:val="auto"/>
    </w:pPr>
    <w:rPr>
      <w:rFonts w:ascii="Arial" w:eastAsia="Times New Roman" w:hAnsi="Arial" w:cs="Times New Roman"/>
      <w:kern w:val="0"/>
      <w:sz w:val="20"/>
      <w:szCs w:val="20"/>
    </w:rPr>
  </w:style>
  <w:style w:type="paragraph" w:styleId="Obsah1">
    <w:name w:val="toc 1"/>
    <w:basedOn w:val="Normln"/>
    <w:next w:val="Normln"/>
    <w:semiHidden/>
    <w:rsid w:val="00135181"/>
    <w:pPr>
      <w:widowControl/>
      <w:suppressAutoHyphens w:val="0"/>
      <w:autoSpaceDN/>
      <w:spacing w:before="120" w:after="120"/>
      <w:textAlignment w:val="auto"/>
    </w:pPr>
    <w:rPr>
      <w:rFonts w:eastAsia="Times New Roman" w:cs="Times New Roman"/>
      <w:b/>
      <w:bCs/>
      <w:caps/>
      <w:kern w:val="0"/>
      <w:sz w:val="20"/>
      <w:szCs w:val="20"/>
    </w:rPr>
  </w:style>
  <w:style w:type="paragraph" w:customStyle="1" w:styleId="Odrky1">
    <w:name w:val="Odrážky1"/>
    <w:basedOn w:val="Zkladntext"/>
    <w:rsid w:val="00135181"/>
    <w:pPr>
      <w:widowControl/>
      <w:suppressAutoHyphens w:val="0"/>
      <w:autoSpaceDN/>
      <w:jc w:val="both"/>
      <w:textAlignment w:val="auto"/>
    </w:pPr>
    <w:rPr>
      <w:rFonts w:ascii="Arial" w:eastAsia="Times New Roman" w:hAnsi="Arial" w:cs="Arial"/>
      <w:kern w:val="0"/>
    </w:rPr>
  </w:style>
  <w:style w:type="paragraph" w:customStyle="1" w:styleId="Odrky">
    <w:name w:val="Odrážky"/>
    <w:basedOn w:val="Normln"/>
    <w:rsid w:val="00135181"/>
    <w:pPr>
      <w:widowControl/>
      <w:numPr>
        <w:numId w:val="21"/>
      </w:numPr>
      <w:suppressAutoHyphens w:val="0"/>
      <w:autoSpaceDN/>
      <w:spacing w:before="60" w:after="60"/>
      <w:jc w:val="both"/>
      <w:textAlignment w:val="auto"/>
    </w:pPr>
    <w:rPr>
      <w:rFonts w:ascii="Arial" w:eastAsia="Times New Roman" w:hAnsi="Arial" w:cs="Arial"/>
      <w:kern w:val="0"/>
    </w:rPr>
  </w:style>
  <w:style w:type="paragraph" w:customStyle="1" w:styleId="lnek">
    <w:name w:val="článek"/>
    <w:basedOn w:val="Nadpis2"/>
    <w:rsid w:val="00135181"/>
    <w:pPr>
      <w:keepNext/>
      <w:numPr>
        <w:ilvl w:val="0"/>
        <w:numId w:val="0"/>
      </w:numPr>
      <w:tabs>
        <w:tab w:val="clear" w:pos="0"/>
      </w:tabs>
      <w:suppressAutoHyphens w:val="0"/>
      <w:overflowPunct w:val="0"/>
      <w:autoSpaceDE w:val="0"/>
      <w:adjustRightInd w:val="0"/>
      <w:spacing w:after="60" w:line="280" w:lineRule="atLeast"/>
      <w:ind w:right="-18"/>
    </w:pPr>
    <w:rPr>
      <w:rFonts w:ascii="Times New Roman" w:hAnsi="Times New Roman" w:cs="Times New Roman"/>
      <w:b w:val="0"/>
      <w:iCs w:val="0"/>
      <w:snapToGrid w:val="0"/>
      <w:kern w:val="0"/>
      <w:u w:val="none"/>
    </w:rPr>
  </w:style>
  <w:style w:type="paragraph" w:styleId="Zkladntextodsazen2">
    <w:name w:val="Body Text Indent 2"/>
    <w:basedOn w:val="Normln"/>
    <w:rsid w:val="00135181"/>
    <w:pPr>
      <w:widowControl/>
      <w:suppressAutoHyphens w:val="0"/>
      <w:autoSpaceDN/>
      <w:spacing w:after="120"/>
      <w:ind w:left="540"/>
      <w:jc w:val="both"/>
      <w:textAlignment w:val="auto"/>
    </w:pPr>
    <w:rPr>
      <w:rFonts w:ascii="Garamond" w:eastAsia="Times New Roman" w:hAnsi="Garamond" w:cs="Times New Roman"/>
      <w:kern w:val="0"/>
      <w:szCs w:val="20"/>
    </w:rPr>
  </w:style>
  <w:style w:type="paragraph" w:styleId="Zkladntextodsazen3">
    <w:name w:val="Body Text Indent 3"/>
    <w:basedOn w:val="Normln"/>
    <w:rsid w:val="00135181"/>
    <w:pPr>
      <w:widowControl/>
      <w:suppressAutoHyphens w:val="0"/>
      <w:autoSpaceDN/>
      <w:spacing w:after="120"/>
      <w:ind w:left="540"/>
      <w:jc w:val="both"/>
      <w:textAlignment w:val="auto"/>
    </w:pPr>
    <w:rPr>
      <w:rFonts w:ascii="Arial" w:eastAsia="Times New Roman" w:hAnsi="Arial" w:cs="Times New Roman"/>
      <w:kern w:val="0"/>
      <w:sz w:val="22"/>
      <w:szCs w:val="22"/>
    </w:rPr>
  </w:style>
  <w:style w:type="paragraph" w:customStyle="1" w:styleId="Osloveni">
    <w:name w:val="Osloveni"/>
    <w:basedOn w:val="Normln"/>
    <w:rsid w:val="00135181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135181"/>
    <w:pPr>
      <w:widowControl/>
      <w:suppressAutoHyphens w:val="0"/>
      <w:autoSpaceDN/>
      <w:textAlignment w:val="auto"/>
    </w:pPr>
    <w:rPr>
      <w:rFonts w:ascii="Arial" w:eastAsia="Times New Roman" w:hAnsi="Arial" w:cs="Times New Roman"/>
      <w:kern w:val="0"/>
      <w:sz w:val="20"/>
      <w:szCs w:val="20"/>
    </w:rPr>
  </w:style>
  <w:style w:type="numbering" w:customStyle="1" w:styleId="WWOutlineListStyle4">
    <w:name w:val="WW_OutlineListStyle_4"/>
    <w:basedOn w:val="Bezseznamu"/>
    <w:pPr>
      <w:numPr>
        <w:numId w:val="2"/>
      </w:numPr>
    </w:pPr>
  </w:style>
  <w:style w:type="numbering" w:customStyle="1" w:styleId="WWOutlineListStyle3">
    <w:name w:val="WW_OutlineListStyle_3"/>
    <w:basedOn w:val="Bezseznamu"/>
    <w:pPr>
      <w:numPr>
        <w:numId w:val="3"/>
      </w:numPr>
    </w:pPr>
  </w:style>
  <w:style w:type="numbering" w:customStyle="1" w:styleId="WWOutlineListStyle2">
    <w:name w:val="WW_OutlineListStyle_2"/>
    <w:basedOn w:val="Bezseznamu"/>
    <w:pPr>
      <w:numPr>
        <w:numId w:val="4"/>
      </w:numPr>
    </w:pPr>
  </w:style>
  <w:style w:type="numbering" w:customStyle="1" w:styleId="WWOutlineListStyle1">
    <w:name w:val="WW_OutlineListStyle_1"/>
    <w:basedOn w:val="Bezseznamu"/>
    <w:pPr>
      <w:numPr>
        <w:numId w:val="5"/>
      </w:numPr>
    </w:pPr>
  </w:style>
  <w:style w:type="numbering" w:customStyle="1" w:styleId="WWOutlineListStyle">
    <w:name w:val="WW_OutlineListStyle"/>
    <w:basedOn w:val="Bezseznamu"/>
    <w:pPr>
      <w:numPr>
        <w:numId w:val="6"/>
      </w:numPr>
    </w:pPr>
  </w:style>
  <w:style w:type="numbering" w:customStyle="1" w:styleId="Outline">
    <w:name w:val="Outline"/>
    <w:basedOn w:val="Bezseznamu"/>
    <w:pPr>
      <w:numPr>
        <w:numId w:val="7"/>
      </w:numPr>
    </w:pPr>
  </w:style>
  <w:style w:type="numbering" w:customStyle="1" w:styleId="WW8Num1">
    <w:name w:val="WW8Num1"/>
    <w:basedOn w:val="Bezseznamu"/>
    <w:pPr>
      <w:numPr>
        <w:numId w:val="8"/>
      </w:numPr>
    </w:pPr>
  </w:style>
  <w:style w:type="numbering" w:customStyle="1" w:styleId="WW8Num2">
    <w:name w:val="WW8Num2"/>
    <w:basedOn w:val="Bezseznamu"/>
    <w:pPr>
      <w:numPr>
        <w:numId w:val="9"/>
      </w:numPr>
    </w:pPr>
  </w:style>
  <w:style w:type="numbering" w:customStyle="1" w:styleId="WW8Num3">
    <w:name w:val="WW8Num3"/>
    <w:basedOn w:val="Bezseznamu"/>
    <w:pPr>
      <w:numPr>
        <w:numId w:val="10"/>
      </w:numPr>
    </w:pPr>
  </w:style>
  <w:style w:type="numbering" w:customStyle="1" w:styleId="WW8Num4">
    <w:name w:val="WW8Num4"/>
    <w:basedOn w:val="Bezseznamu"/>
    <w:pPr>
      <w:numPr>
        <w:numId w:val="11"/>
      </w:numPr>
    </w:pPr>
  </w:style>
  <w:style w:type="numbering" w:customStyle="1" w:styleId="WW8Num5">
    <w:name w:val="WW8Num5"/>
    <w:basedOn w:val="Bezseznamu"/>
    <w:pPr>
      <w:numPr>
        <w:numId w:val="12"/>
      </w:numPr>
    </w:pPr>
  </w:style>
  <w:style w:type="numbering" w:customStyle="1" w:styleId="WW8Num6">
    <w:name w:val="WW8Num6"/>
    <w:basedOn w:val="Bezseznamu"/>
    <w:pPr>
      <w:numPr>
        <w:numId w:val="13"/>
      </w:numPr>
    </w:pPr>
  </w:style>
  <w:style w:type="numbering" w:customStyle="1" w:styleId="WW8Num7">
    <w:name w:val="WW8Num7"/>
    <w:basedOn w:val="Bezseznamu"/>
    <w:pPr>
      <w:numPr>
        <w:numId w:val="14"/>
      </w:numPr>
    </w:pPr>
  </w:style>
  <w:style w:type="numbering" w:customStyle="1" w:styleId="WW8Num8">
    <w:name w:val="WW8Num8"/>
    <w:basedOn w:val="Bezseznamu"/>
    <w:pPr>
      <w:numPr>
        <w:numId w:val="15"/>
      </w:numPr>
    </w:pPr>
  </w:style>
  <w:style w:type="numbering" w:customStyle="1" w:styleId="WW8Num9">
    <w:name w:val="WW8Num9"/>
    <w:basedOn w:val="Bezseznamu"/>
    <w:pPr>
      <w:numPr>
        <w:numId w:val="16"/>
      </w:numPr>
    </w:pPr>
  </w:style>
  <w:style w:type="numbering" w:customStyle="1" w:styleId="WW8Num10">
    <w:name w:val="WW8Num10"/>
    <w:basedOn w:val="Bezseznamu"/>
    <w:pPr>
      <w:numPr>
        <w:numId w:val="17"/>
      </w:numPr>
    </w:pPr>
  </w:style>
  <w:style w:type="numbering" w:customStyle="1" w:styleId="WW8Num11">
    <w:name w:val="WW8Num11"/>
    <w:basedOn w:val="Bezseznamu"/>
    <w:pPr>
      <w:numPr>
        <w:numId w:val="18"/>
      </w:numPr>
    </w:pPr>
  </w:style>
  <w:style w:type="numbering" w:customStyle="1" w:styleId="WW8Num12">
    <w:name w:val="WW8Num12"/>
    <w:basedOn w:val="Bezseznamu"/>
    <w:pPr>
      <w:numPr>
        <w:numId w:val="19"/>
      </w:numPr>
    </w:pPr>
  </w:style>
  <w:style w:type="character" w:customStyle="1" w:styleId="TextkomenteChar">
    <w:name w:val="Text komentáře Char"/>
    <w:link w:val="Textkomente"/>
    <w:uiPriority w:val="99"/>
    <w:rsid w:val="00020DDA"/>
    <w:rPr>
      <w:rFonts w:eastAsia="Times New Roman" w:cs="Times New Roman"/>
      <w:kern w:val="3"/>
      <w:sz w:val="24"/>
      <w:szCs w:val="24"/>
    </w:rPr>
  </w:style>
  <w:style w:type="paragraph" w:customStyle="1" w:styleId="Firma">
    <w:name w:val="Firma"/>
    <w:basedOn w:val="Standard"/>
    <w:next w:val="Standard"/>
    <w:rsid w:val="00DF39EB"/>
    <w:pPr>
      <w:tabs>
        <w:tab w:val="left" w:pos="0"/>
        <w:tab w:val="left" w:pos="284"/>
        <w:tab w:val="left" w:pos="1701"/>
      </w:tabs>
      <w:suppressAutoHyphens w:val="0"/>
      <w:jc w:val="both"/>
    </w:pPr>
    <w:rPr>
      <w:rFonts w:eastAsia="Times New Roman"/>
      <w:b/>
      <w:szCs w:val="20"/>
      <w:lang w:eastAsia="zh-CN"/>
    </w:rPr>
  </w:style>
  <w:style w:type="numbering" w:customStyle="1" w:styleId="WW8Num13">
    <w:name w:val="WW8Num13"/>
    <w:basedOn w:val="Bezseznamu"/>
    <w:rsid w:val="00CF653C"/>
    <w:pPr>
      <w:numPr>
        <w:numId w:val="24"/>
      </w:numPr>
    </w:pPr>
  </w:style>
  <w:style w:type="numbering" w:customStyle="1" w:styleId="WW8Num22">
    <w:name w:val="WW8Num22"/>
    <w:basedOn w:val="Bezseznamu"/>
    <w:rsid w:val="00CF653C"/>
    <w:pPr>
      <w:numPr>
        <w:numId w:val="25"/>
      </w:numPr>
    </w:pPr>
  </w:style>
  <w:style w:type="character" w:customStyle="1" w:styleId="ZhlavChar">
    <w:name w:val="Záhlaví Char"/>
    <w:link w:val="Zhlav"/>
    <w:rsid w:val="00863FBB"/>
    <w:rPr>
      <w:rFonts w:eastAsia="Times New Roman" w:cs="Times New Roman"/>
      <w:kern w:val="3"/>
      <w:lang w:val="en-GB"/>
    </w:rPr>
  </w:style>
  <w:style w:type="character" w:customStyle="1" w:styleId="PedmtkomenteChar">
    <w:name w:val="Předmět komentáře Char"/>
    <w:link w:val="Pedmtkomente"/>
    <w:rsid w:val="00863FBB"/>
    <w:rPr>
      <w:rFonts w:eastAsia="Times New Roman" w:cs="Times New Roman"/>
      <w:kern w:val="3"/>
      <w:sz w:val="24"/>
      <w:szCs w:val="24"/>
    </w:rPr>
  </w:style>
  <w:style w:type="paragraph" w:customStyle="1" w:styleId="Zkladntext24">
    <w:name w:val="Základní text 24"/>
    <w:basedOn w:val="Normln"/>
    <w:rsid w:val="00A64AD2"/>
    <w:pPr>
      <w:widowControl/>
      <w:autoSpaceDN/>
      <w:textAlignment w:val="auto"/>
    </w:pPr>
    <w:rPr>
      <w:rFonts w:ascii="Courier New" w:eastAsia="Times New Roman" w:hAnsi="Courier New" w:cs="Courier New"/>
      <w:kern w:val="0"/>
      <w:sz w:val="18"/>
      <w:lang w:eastAsia="ar-SA"/>
    </w:rPr>
  </w:style>
  <w:style w:type="character" w:customStyle="1" w:styleId="cpvselected">
    <w:name w:val="cpvselected"/>
    <w:rsid w:val="001A4053"/>
  </w:style>
  <w:style w:type="character" w:customStyle="1" w:styleId="OdstavecseseznamemChar">
    <w:name w:val="Odstavec se seznamem Char"/>
    <w:aliases w:val="Bullet Number Char,Seznam_odrazky Char,dd_odrazky Char"/>
    <w:link w:val="Odstavecseseznamem"/>
    <w:uiPriority w:val="34"/>
    <w:locked/>
    <w:rsid w:val="00C15254"/>
    <w:rPr>
      <w:rFonts w:eastAsia="Times New Roman" w:cs="Times New Roman"/>
      <w:kern w:val="3"/>
      <w:sz w:val="24"/>
      <w:szCs w:val="24"/>
    </w:rPr>
  </w:style>
  <w:style w:type="paragraph" w:customStyle="1" w:styleId="PFI-odstavec">
    <w:name w:val="PFI-odstavec"/>
    <w:basedOn w:val="Normln"/>
    <w:link w:val="PFI-odstavecChar"/>
    <w:uiPriority w:val="99"/>
    <w:rsid w:val="0006538C"/>
    <w:pPr>
      <w:widowControl/>
      <w:tabs>
        <w:tab w:val="num" w:pos="680"/>
      </w:tabs>
      <w:autoSpaceDN/>
      <w:spacing w:after="120"/>
      <w:jc w:val="both"/>
      <w:textAlignment w:val="auto"/>
    </w:pPr>
    <w:rPr>
      <w:rFonts w:ascii="Heuristica" w:eastAsia="Times New Roman" w:hAnsi="Heuristica" w:cs="Times New Roman"/>
      <w:kern w:val="0"/>
      <w:sz w:val="22"/>
      <w:lang w:eastAsia="ar-SA"/>
    </w:rPr>
  </w:style>
  <w:style w:type="character" w:customStyle="1" w:styleId="PFI-odstavecChar">
    <w:name w:val="PFI-odstavec Char"/>
    <w:link w:val="PFI-odstavec"/>
    <w:uiPriority w:val="99"/>
    <w:rsid w:val="0006538C"/>
    <w:rPr>
      <w:rFonts w:ascii="Heuristica" w:eastAsia="Times New Roman" w:hAnsi="Heuristica" w:cs="Times New Roman"/>
      <w:sz w:val="22"/>
      <w:szCs w:val="24"/>
      <w:lang w:eastAsia="ar-SA"/>
    </w:rPr>
  </w:style>
  <w:style w:type="paragraph" w:customStyle="1" w:styleId="PFI-pismeno">
    <w:name w:val="PFI-pismeno"/>
    <w:basedOn w:val="PFI-odstavec"/>
    <w:rsid w:val="0006538C"/>
    <w:pPr>
      <w:tabs>
        <w:tab w:val="clear" w:pos="680"/>
      </w:tabs>
    </w:pPr>
  </w:style>
  <w:style w:type="paragraph" w:customStyle="1" w:styleId="PFI-msk">
    <w:name w:val="PFI-římské"/>
    <w:basedOn w:val="PFI-pismeno"/>
    <w:rsid w:val="0006538C"/>
  </w:style>
  <w:style w:type="character" w:styleId="Znakapoznpodarou">
    <w:name w:val="footnote reference"/>
    <w:unhideWhenUsed/>
    <w:rsid w:val="00D21559"/>
    <w:rPr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rsid w:val="00824549"/>
    <w:rPr>
      <w:rFonts w:ascii="Arial" w:eastAsia="Times New Roman" w:hAnsi="Arial" w:cs="Times New Roman"/>
    </w:rPr>
  </w:style>
  <w:style w:type="paragraph" w:customStyle="1" w:styleId="PFI-Pokyny">
    <w:name w:val="PFI-Pokyny"/>
    <w:basedOn w:val="Normln"/>
    <w:qFormat/>
    <w:rsid w:val="00E477CE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/>
      <w:tabs>
        <w:tab w:val="left" w:pos="426"/>
      </w:tabs>
      <w:suppressAutoHyphens w:val="0"/>
      <w:autoSpaceDN/>
      <w:contextualSpacing/>
      <w:jc w:val="both"/>
      <w:textAlignment w:val="auto"/>
    </w:pPr>
    <w:rPr>
      <w:rFonts w:ascii="Heuristica" w:eastAsia="Times New Roman" w:hAnsi="Heuristica" w:cs="Times New Roman"/>
      <w:i/>
      <w:kern w:val="0"/>
      <w:sz w:val="22"/>
      <w:szCs w:val="22"/>
      <w:lang w:eastAsia="ar-SA"/>
    </w:rPr>
  </w:style>
  <w:style w:type="paragraph" w:customStyle="1" w:styleId="Normln-Bezmezer">
    <w:name w:val="Normální-Bez mezer"/>
    <w:basedOn w:val="Normln"/>
    <w:qFormat/>
    <w:rsid w:val="00E477CE"/>
    <w:pPr>
      <w:widowControl/>
      <w:tabs>
        <w:tab w:val="left" w:pos="426"/>
      </w:tabs>
      <w:suppressAutoHyphens w:val="0"/>
      <w:autoSpaceDN/>
      <w:jc w:val="both"/>
      <w:textAlignment w:val="auto"/>
    </w:pPr>
    <w:rPr>
      <w:rFonts w:ascii="Heuristica" w:eastAsia="Times New Roman" w:hAnsi="Heuristica" w:cs="Times New Roman"/>
      <w:kern w:val="0"/>
      <w:sz w:val="22"/>
      <w:szCs w:val="22"/>
      <w:lang w:eastAsia="ar-SA"/>
    </w:rPr>
  </w:style>
  <w:style w:type="paragraph" w:customStyle="1" w:styleId="PFI-PodpisDokumentu">
    <w:name w:val="PFI-PodpisDokumentu"/>
    <w:basedOn w:val="Normln"/>
    <w:qFormat/>
    <w:rsid w:val="00E477CE"/>
    <w:pPr>
      <w:widowControl/>
      <w:tabs>
        <w:tab w:val="center" w:pos="6521"/>
      </w:tabs>
      <w:suppressAutoHyphens w:val="0"/>
      <w:autoSpaceDN/>
      <w:jc w:val="both"/>
      <w:textAlignment w:val="auto"/>
    </w:pPr>
    <w:rPr>
      <w:rFonts w:ascii="Heuristica" w:eastAsia="Times New Roman" w:hAnsi="Heuristica" w:cs="Times New Roman"/>
      <w:kern w:val="0"/>
      <w:sz w:val="22"/>
      <w:szCs w:val="22"/>
      <w:lang w:eastAsia="ar-SA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D63BF0"/>
    <w:pPr>
      <w:widowControl/>
      <w:tabs>
        <w:tab w:val="num" w:pos="567"/>
      </w:tabs>
      <w:suppressAutoHyphens w:val="0"/>
      <w:autoSpaceDN/>
      <w:spacing w:after="120"/>
      <w:jc w:val="both"/>
      <w:textAlignment w:val="auto"/>
    </w:pPr>
    <w:rPr>
      <w:rFonts w:eastAsia="MS ??" w:cs="Times New Roman"/>
      <w:kern w:val="0"/>
      <w:sz w:val="22"/>
    </w:rPr>
  </w:style>
  <w:style w:type="paragraph" w:customStyle="1" w:styleId="Normln-Psmeno">
    <w:name w:val="Normální - Písmeno"/>
    <w:basedOn w:val="Normln"/>
    <w:uiPriority w:val="99"/>
    <w:rsid w:val="00D63BF0"/>
    <w:pPr>
      <w:widowControl/>
      <w:suppressAutoHyphens w:val="0"/>
      <w:autoSpaceDN/>
      <w:spacing w:after="120"/>
      <w:ind w:left="1134" w:hanging="850"/>
      <w:jc w:val="both"/>
      <w:textAlignment w:val="auto"/>
    </w:pPr>
    <w:rPr>
      <w:rFonts w:eastAsia="MS ??" w:cs="Times New Roman"/>
      <w:kern w:val="0"/>
      <w:sz w:val="22"/>
    </w:rPr>
  </w:style>
  <w:style w:type="paragraph" w:customStyle="1" w:styleId="Normln-msk">
    <w:name w:val="Normální - Římská"/>
    <w:basedOn w:val="Normln"/>
    <w:uiPriority w:val="99"/>
    <w:rsid w:val="00D63BF0"/>
    <w:pPr>
      <w:widowControl/>
      <w:tabs>
        <w:tab w:val="num" w:pos="1701"/>
        <w:tab w:val="left" w:pos="1985"/>
      </w:tabs>
      <w:suppressAutoHyphens w:val="0"/>
      <w:autoSpaceDN/>
      <w:spacing w:after="120"/>
      <w:ind w:left="1134"/>
      <w:jc w:val="both"/>
      <w:textAlignment w:val="auto"/>
    </w:pPr>
    <w:rPr>
      <w:rFonts w:eastAsia="MS ??" w:cs="Times New Roman"/>
      <w:kern w:val="0"/>
      <w:sz w:val="22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D63BF0"/>
    <w:rPr>
      <w:rFonts w:eastAsia="MS ??" w:cs="Times New Roman"/>
      <w:sz w:val="22"/>
      <w:szCs w:val="24"/>
    </w:rPr>
  </w:style>
  <w:style w:type="character" w:styleId="Nevyeenzmnka">
    <w:name w:val="Unresolved Mention"/>
    <w:uiPriority w:val="99"/>
    <w:semiHidden/>
    <w:unhideWhenUsed/>
    <w:rsid w:val="00A12103"/>
    <w:rPr>
      <w:color w:val="808080"/>
      <w:shd w:val="clear" w:color="auto" w:fill="E6E6E6"/>
    </w:rPr>
  </w:style>
  <w:style w:type="character" w:customStyle="1" w:styleId="ZpatChar">
    <w:name w:val="Zápatí Char"/>
    <w:link w:val="Zpat"/>
    <w:uiPriority w:val="99"/>
    <w:rsid w:val="00474616"/>
    <w:rPr>
      <w:rFonts w:eastAsia="Times New Roman" w:cs="Times New Roman"/>
      <w:kern w:val="3"/>
      <w:lang w:val="en-GB"/>
    </w:rPr>
  </w:style>
  <w:style w:type="character" w:customStyle="1" w:styleId="preformatted">
    <w:name w:val="preformatted"/>
    <w:rsid w:val="00045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65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7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1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34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2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5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1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7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2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6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3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9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91C1.62D15F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C3A6D-576F-43C2-8C05-FB737A6CC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646</Words>
  <Characters>3817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4455</CharactersWithSpaces>
  <SharedDoc>false</SharedDoc>
  <HLinks>
    <vt:vector size="18" baseType="variant">
      <vt:variant>
        <vt:i4>6946918</vt:i4>
      </vt:variant>
      <vt:variant>
        <vt:i4>9</vt:i4>
      </vt:variant>
      <vt:variant>
        <vt:i4>0</vt:i4>
      </vt:variant>
      <vt:variant>
        <vt:i4>5</vt:i4>
      </vt:variant>
      <vt:variant>
        <vt:lpwstr>http://www.vestnikverejnychzakazek.cz/</vt:lpwstr>
      </vt:variant>
      <vt:variant>
        <vt:lpwstr/>
      </vt:variant>
      <vt:variant>
        <vt:i4>27</vt:i4>
      </vt:variant>
      <vt:variant>
        <vt:i4>6</vt:i4>
      </vt:variant>
      <vt:variant>
        <vt:i4>0</vt:i4>
      </vt:variant>
      <vt:variant>
        <vt:i4>5</vt:i4>
      </vt:variant>
      <vt:variant>
        <vt:lpwstr>https://www.vhodne-uverejneni.cz/</vt:lpwstr>
      </vt:variant>
      <vt:variant>
        <vt:lpwstr/>
      </vt:variant>
      <vt:variant>
        <vt:i4>27</vt:i4>
      </vt:variant>
      <vt:variant>
        <vt:i4>3</vt:i4>
      </vt:variant>
      <vt:variant>
        <vt:i4>0</vt:i4>
      </vt:variant>
      <vt:variant>
        <vt:i4>5</vt:i4>
      </vt:variant>
      <vt:variant>
        <vt:lpwstr>https://www.vhodne-uverejneni.cz/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2019-07-14T15:47:00Z</dcterms:created>
  <dcterms:modified xsi:type="dcterms:W3CDTF">2019-07-14T15:51:00Z</dcterms:modified>
</cp:coreProperties>
</file>